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C94" w:rsidRPr="00D53E31" w:rsidRDefault="000D2EB6" w:rsidP="00200B9F">
      <w:pPr>
        <w:spacing w:before="0" w:line="276" w:lineRule="auto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Форма </w:t>
      </w:r>
      <w:r w:rsidR="003C3181" w:rsidRPr="00D53E31">
        <w:rPr>
          <w:rFonts w:ascii="Times New Roman" w:hAnsi="Times New Roman"/>
          <w:b/>
          <w:bCs/>
          <w:sz w:val="24"/>
        </w:rPr>
        <w:t>№ 1</w:t>
      </w:r>
    </w:p>
    <w:p w:rsidR="00283C94" w:rsidRPr="00335BBC" w:rsidRDefault="00283C94" w:rsidP="00283C94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</w:t>
      </w:r>
      <w:r w:rsidR="00494D71" w:rsidRPr="00494D71">
        <w:rPr>
          <w:rFonts w:ascii="Times New Roman" w:hAnsi="Times New Roman"/>
          <w:sz w:val="24"/>
        </w:rPr>
        <w:t xml:space="preserve">Предложению </w:t>
      </w:r>
      <w:r w:rsidR="00494D71" w:rsidRPr="00A133A0">
        <w:rPr>
          <w:rFonts w:ascii="Times New Roman" w:hAnsi="Times New Roman"/>
          <w:sz w:val="24"/>
        </w:rPr>
        <w:t>делать Оферты</w:t>
      </w:r>
      <w:r w:rsidRPr="00A133A0">
        <w:rPr>
          <w:rFonts w:ascii="Times New Roman" w:hAnsi="Times New Roman"/>
          <w:sz w:val="24"/>
        </w:rPr>
        <w:t xml:space="preserve"> №</w:t>
      </w:r>
      <w:r w:rsidR="00A133A0" w:rsidRPr="00A133A0">
        <w:rPr>
          <w:rFonts w:ascii="Times New Roman" w:hAnsi="Times New Roman"/>
          <w:sz w:val="24"/>
        </w:rPr>
        <w:t>308</w:t>
      </w:r>
      <w:r w:rsidRPr="00A133A0">
        <w:rPr>
          <w:rFonts w:ascii="Times New Roman" w:hAnsi="Times New Roman"/>
          <w:sz w:val="24"/>
        </w:rPr>
        <w:t>-КС</w:t>
      </w:r>
      <w:r w:rsidRPr="00D53E31">
        <w:rPr>
          <w:rFonts w:ascii="Times New Roman" w:hAnsi="Times New Roman"/>
          <w:sz w:val="24"/>
        </w:rPr>
        <w:t>-201</w:t>
      </w:r>
      <w:r w:rsidR="00200B9F">
        <w:rPr>
          <w:rFonts w:ascii="Times New Roman" w:hAnsi="Times New Roman"/>
          <w:sz w:val="24"/>
        </w:rPr>
        <w:t>7</w:t>
      </w:r>
    </w:p>
    <w:p w:rsidR="00740EAB" w:rsidRDefault="00740EAB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</w:p>
    <w:p w:rsidR="00BF1914" w:rsidRPr="00BF1914" w:rsidRDefault="00BF1914" w:rsidP="00B326D4">
      <w:pPr>
        <w:keepNext/>
        <w:suppressAutoHyphens/>
        <w:autoSpaceDE w:val="0"/>
        <w:spacing w:before="0"/>
        <w:ind w:left="720"/>
        <w:jc w:val="center"/>
        <w:outlineLvl w:val="3"/>
        <w:rPr>
          <w:rFonts w:ascii="Times New Roman" w:hAnsi="Times New Roman"/>
          <w:b/>
          <w:b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bCs/>
          <w:kern w:val="1"/>
          <w:sz w:val="24"/>
          <w:lang w:eastAsia="ar-SA"/>
        </w:rPr>
        <w:t xml:space="preserve">Требования к предмету </w:t>
      </w:r>
      <w:r w:rsidR="006274CC">
        <w:rPr>
          <w:rFonts w:ascii="Times New Roman" w:hAnsi="Times New Roman"/>
          <w:b/>
          <w:bCs/>
          <w:kern w:val="1"/>
          <w:sz w:val="24"/>
          <w:lang w:eastAsia="ar-SA"/>
        </w:rPr>
        <w:t>оферты</w:t>
      </w:r>
    </w:p>
    <w:p w:rsidR="00BF1914" w:rsidRPr="00BF1914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</w:p>
    <w:p w:rsidR="00BF1914" w:rsidRPr="00BF1914" w:rsidRDefault="00BF1914" w:rsidP="00BF1914">
      <w:pPr>
        <w:suppressAutoHyphens/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  <w:r w:rsidRPr="00BF1914">
        <w:rPr>
          <w:rFonts w:ascii="Times New Roman" w:hAnsi="Times New Roman"/>
          <w:b/>
          <w:iCs/>
          <w:kern w:val="1"/>
          <w:sz w:val="24"/>
          <w:lang w:eastAsia="ar-SA"/>
        </w:rPr>
        <w:t>1.Общие положения.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CA54E6" w:rsidRPr="00F24084" w:rsidRDefault="00BF1914" w:rsidP="00AC7007">
      <w:pPr>
        <w:ind w:right="282"/>
        <w:jc w:val="both"/>
        <w:rPr>
          <w:rFonts w:ascii="Times New Roman" w:hAnsi="Times New Roman"/>
          <w:b/>
          <w:sz w:val="24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Предмет закупки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: </w:t>
      </w:r>
      <w:r w:rsidR="00AC7007" w:rsidRPr="00F24084">
        <w:rPr>
          <w:rFonts w:ascii="Times New Roman" w:hAnsi="Times New Roman"/>
          <w:b/>
          <w:sz w:val="24"/>
        </w:rPr>
        <w:t xml:space="preserve">выполнение </w:t>
      </w:r>
      <w:r w:rsidR="007A54E1" w:rsidRPr="00F24084">
        <w:rPr>
          <w:rFonts w:ascii="Times New Roman" w:hAnsi="Times New Roman"/>
          <w:b/>
          <w:sz w:val="24"/>
        </w:rPr>
        <w:t>проектно-изыскательских работ в соответствии с Заданием на проектирование №1-3077 «Реконструкция установки ВТ-6 с увеличением производительности с 550 до 710 т/час</w:t>
      </w:r>
      <w:r w:rsidR="00AC7007" w:rsidRPr="00F24084">
        <w:rPr>
          <w:rFonts w:ascii="Times New Roman" w:hAnsi="Times New Roman"/>
          <w:b/>
          <w:sz w:val="24"/>
        </w:rPr>
        <w:t>»</w:t>
      </w:r>
      <w:r w:rsidR="00CA54E6" w:rsidRPr="00F24084">
        <w:rPr>
          <w:rFonts w:ascii="Times New Roman" w:hAnsi="Times New Roman"/>
          <w:b/>
          <w:sz w:val="24"/>
        </w:rPr>
        <w:t>.</w:t>
      </w:r>
    </w:p>
    <w:p w:rsidR="00AC7007" w:rsidRDefault="00AC7007" w:rsidP="00CA54E6">
      <w:pPr>
        <w:suppressAutoHyphens/>
        <w:spacing w:before="0"/>
        <w:jc w:val="both"/>
        <w:rPr>
          <w:rFonts w:ascii="Times New Roman" w:hAnsi="Times New Roman"/>
          <w:i/>
          <w:kern w:val="1"/>
          <w:sz w:val="24"/>
          <w:lang w:eastAsia="ar-SA"/>
        </w:rPr>
      </w:pPr>
    </w:p>
    <w:p w:rsidR="00BF1914" w:rsidRPr="00BF1914" w:rsidRDefault="00BF1914" w:rsidP="00CA54E6">
      <w:pPr>
        <w:suppressAutoHyphens/>
        <w:spacing w:before="0"/>
        <w:jc w:val="both"/>
        <w:rPr>
          <w:rFonts w:ascii="Times New Roman" w:hAnsi="Times New Roman"/>
          <w:i/>
          <w:kern w:val="1"/>
          <w:sz w:val="24"/>
          <w:lang w:eastAsia="ar-SA"/>
        </w:rPr>
      </w:pPr>
      <w:r w:rsidRPr="00BF1914">
        <w:rPr>
          <w:rFonts w:ascii="Times New Roman" w:hAnsi="Times New Roman"/>
          <w:i/>
          <w:kern w:val="1"/>
          <w:sz w:val="24"/>
          <w:lang w:eastAsia="ar-SA"/>
        </w:rPr>
        <w:t>Данный предмет закупки выставляется на тендер единым лотом.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BF1914" w:rsidRPr="00BF1914" w:rsidRDefault="00BF1914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Заказчик: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 Открытое </w:t>
      </w:r>
      <w:r w:rsidR="00AC7007">
        <w:rPr>
          <w:rFonts w:ascii="Times New Roman" w:hAnsi="Times New Roman"/>
          <w:kern w:val="1"/>
          <w:sz w:val="24"/>
          <w:lang w:eastAsia="ar-SA"/>
        </w:rPr>
        <w:t>а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кционерное </w:t>
      </w:r>
      <w:r w:rsidR="00AC7007">
        <w:rPr>
          <w:rFonts w:ascii="Times New Roman" w:hAnsi="Times New Roman"/>
          <w:kern w:val="1"/>
          <w:sz w:val="24"/>
          <w:lang w:eastAsia="ar-SA"/>
        </w:rPr>
        <w:t>о</w:t>
      </w:r>
      <w:r w:rsidRPr="00BF1914">
        <w:rPr>
          <w:rFonts w:ascii="Times New Roman" w:hAnsi="Times New Roman"/>
          <w:kern w:val="1"/>
          <w:sz w:val="24"/>
          <w:lang w:eastAsia="ar-SA"/>
        </w:rPr>
        <w:t>бщество «Славнефть – Ярославнефтеоргсинтез» (ОАО «Славнефть – ЯНОС»).</w:t>
      </w:r>
    </w:p>
    <w:p w:rsidR="00BF1914" w:rsidRPr="00085455" w:rsidRDefault="00BF1914" w:rsidP="00BF1914">
      <w:pPr>
        <w:suppressAutoHyphens/>
        <w:autoSpaceDE w:val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085455">
        <w:rPr>
          <w:rFonts w:ascii="Times New Roman" w:hAnsi="Times New Roman"/>
          <w:kern w:val="1"/>
          <w:sz w:val="24"/>
          <w:u w:val="single"/>
          <w:lang w:eastAsia="ar-SA"/>
        </w:rPr>
        <w:t>Плановые сроки выполнения работ, вошедших в объем тендера</w:t>
      </w:r>
      <w:r w:rsidRPr="00085455">
        <w:rPr>
          <w:rFonts w:ascii="Times New Roman" w:hAnsi="Times New Roman"/>
          <w:kern w:val="1"/>
          <w:sz w:val="24"/>
          <w:lang w:eastAsia="ar-SA"/>
        </w:rPr>
        <w:t>:</w:t>
      </w:r>
    </w:p>
    <w:p w:rsidR="00BF1914" w:rsidRPr="001571F6" w:rsidRDefault="001571F6" w:rsidP="001571F6">
      <w:pPr>
        <w:spacing w:before="0"/>
        <w:jc w:val="both"/>
        <w:rPr>
          <w:rFonts w:ascii="Times New Roman" w:hAnsi="Times New Roman"/>
          <w:bCs/>
          <w:kern w:val="1"/>
          <w:sz w:val="24"/>
          <w:lang w:eastAsia="ar-SA"/>
        </w:rPr>
      </w:pPr>
      <w:r>
        <w:rPr>
          <w:rFonts w:ascii="Times New Roman" w:hAnsi="Times New Roman"/>
          <w:bCs/>
          <w:i/>
          <w:kern w:val="1"/>
          <w:sz w:val="24"/>
          <w:lang w:eastAsia="ar-SA"/>
        </w:rPr>
        <w:tab/>
      </w:r>
      <w:r>
        <w:rPr>
          <w:rFonts w:ascii="Times New Roman" w:hAnsi="Times New Roman"/>
          <w:bCs/>
          <w:kern w:val="1"/>
          <w:sz w:val="24"/>
          <w:lang w:eastAsia="ar-SA"/>
        </w:rPr>
        <w:t xml:space="preserve">Начало работ – </w:t>
      </w:r>
      <w:r w:rsidR="00FA265E">
        <w:rPr>
          <w:rFonts w:ascii="Times New Roman" w:hAnsi="Times New Roman"/>
          <w:bCs/>
          <w:kern w:val="1"/>
          <w:sz w:val="24"/>
          <w:lang w:eastAsia="ar-SA"/>
        </w:rPr>
        <w:t>с даты подписания договора</w:t>
      </w:r>
      <w:r>
        <w:rPr>
          <w:rFonts w:ascii="Times New Roman" w:hAnsi="Times New Roman"/>
          <w:bCs/>
          <w:kern w:val="1"/>
          <w:sz w:val="24"/>
          <w:lang w:eastAsia="ar-SA"/>
        </w:rPr>
        <w:t xml:space="preserve">, окончание работ – </w:t>
      </w:r>
      <w:r w:rsidR="004D3810">
        <w:rPr>
          <w:rFonts w:ascii="Times New Roman" w:hAnsi="Times New Roman"/>
          <w:bCs/>
          <w:kern w:val="1"/>
          <w:sz w:val="24"/>
          <w:lang w:eastAsia="ar-SA"/>
        </w:rPr>
        <w:t>июнь 2022 г.</w:t>
      </w:r>
    </w:p>
    <w:p w:rsidR="001571F6" w:rsidRDefault="001571F6" w:rsidP="00BF1914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BF1914" w:rsidRPr="00BF1914" w:rsidRDefault="00BF1914" w:rsidP="00BF1914">
      <w:pPr>
        <w:suppressAutoHyphens/>
        <w:spacing w:before="0"/>
        <w:ind w:firstLine="11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 xml:space="preserve">Условия оплаты работ: (согласно статье </w:t>
      </w:r>
      <w:r w:rsidR="00B36B60">
        <w:rPr>
          <w:rFonts w:ascii="Times New Roman" w:hAnsi="Times New Roman"/>
          <w:kern w:val="1"/>
          <w:sz w:val="24"/>
          <w:u w:val="single"/>
          <w:lang w:eastAsia="ar-SA"/>
        </w:rPr>
        <w:t>2</w:t>
      </w: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 xml:space="preserve"> проекта Договора подряда)</w:t>
      </w:r>
    </w:p>
    <w:p w:rsidR="00BF1914" w:rsidRPr="00BF1914" w:rsidRDefault="00BF1914" w:rsidP="00BF1914">
      <w:pPr>
        <w:suppressAutoHyphens/>
        <w:spacing w:before="0"/>
        <w:ind w:firstLine="709"/>
        <w:jc w:val="both"/>
        <w:rPr>
          <w:rFonts w:ascii="Times New Roman" w:hAnsi="Times New Roman"/>
          <w:kern w:val="1"/>
          <w:sz w:val="24"/>
          <w:lang w:eastAsia="ar-SA"/>
        </w:rPr>
      </w:pPr>
      <w:r w:rsidRPr="007F7448">
        <w:rPr>
          <w:rFonts w:ascii="Times New Roman" w:hAnsi="Times New Roman"/>
          <w:kern w:val="1"/>
          <w:sz w:val="24"/>
          <w:lang w:eastAsia="ar-SA"/>
        </w:rPr>
        <w:t>В течение 90 календарных</w:t>
      </w:r>
      <w:r w:rsidRPr="00BF1914">
        <w:rPr>
          <w:rFonts w:ascii="Times New Roman" w:hAnsi="Times New Roman"/>
          <w:kern w:val="1"/>
          <w:sz w:val="24"/>
          <w:lang w:eastAsia="ar-SA"/>
        </w:rPr>
        <w:t xml:space="preserve"> дней после </w:t>
      </w:r>
      <w:r w:rsidR="00B36B60" w:rsidRPr="00B36B60">
        <w:rPr>
          <w:rFonts w:ascii="Times New Roman" w:hAnsi="Times New Roman"/>
          <w:kern w:val="1"/>
          <w:sz w:val="24"/>
          <w:lang w:eastAsia="ar-SA"/>
        </w:rPr>
        <w:t>получения счета-фактуры обязуется оплатить Подрядчику стоимость выполненной работы путем перечисления денежных средств на расчетный счет Подрядчика</w:t>
      </w:r>
      <w:r w:rsidRPr="00BF1914">
        <w:rPr>
          <w:rFonts w:ascii="Times New Roman" w:hAnsi="Times New Roman"/>
          <w:kern w:val="1"/>
          <w:sz w:val="24"/>
          <w:lang w:eastAsia="ar-SA"/>
        </w:rPr>
        <w:t>.</w:t>
      </w:r>
    </w:p>
    <w:p w:rsidR="00BF1914" w:rsidRPr="00BF1914" w:rsidRDefault="00BF1914" w:rsidP="00BF1914">
      <w:pPr>
        <w:suppressAutoHyphens/>
        <w:spacing w:before="0"/>
        <w:jc w:val="both"/>
        <w:rPr>
          <w:rFonts w:ascii="Times New Roman" w:hAnsi="Times New Roman"/>
          <w:kern w:val="1"/>
          <w:sz w:val="24"/>
          <w:u w:val="single"/>
          <w:lang w:eastAsia="ar-SA"/>
        </w:rPr>
      </w:pPr>
    </w:p>
    <w:p w:rsidR="00F82EF8" w:rsidRDefault="00BF1914" w:rsidP="00F82EF8">
      <w:pPr>
        <w:suppressAutoHyphens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  <w:r w:rsidRPr="00BF1914">
        <w:rPr>
          <w:rFonts w:ascii="Times New Roman" w:hAnsi="Times New Roman"/>
          <w:kern w:val="1"/>
          <w:sz w:val="24"/>
          <w:u w:val="single"/>
          <w:lang w:eastAsia="ar-SA"/>
        </w:rPr>
        <w:t>Выдаваемая техническая документация:</w:t>
      </w:r>
      <w:r w:rsidR="007F7448" w:rsidRPr="007F7448">
        <w:rPr>
          <w:rFonts w:ascii="Times New Roman" w:hAnsi="Times New Roman"/>
          <w:kern w:val="1"/>
          <w:sz w:val="24"/>
          <w:lang w:eastAsia="ar-SA"/>
        </w:rPr>
        <w:t xml:space="preserve"> </w:t>
      </w:r>
    </w:p>
    <w:p w:rsidR="00BF1914" w:rsidRPr="00F24084" w:rsidRDefault="001B7689" w:rsidP="004D511C">
      <w:pPr>
        <w:numPr>
          <w:ilvl w:val="0"/>
          <w:numId w:val="16"/>
        </w:numPr>
        <w:suppressAutoHyphens/>
        <w:spacing w:before="0"/>
        <w:jc w:val="both"/>
        <w:rPr>
          <w:rFonts w:ascii="Times New Roman" w:hAnsi="Times New Roman"/>
          <w:sz w:val="24"/>
        </w:rPr>
      </w:pPr>
      <w:r w:rsidRPr="004D511C">
        <w:rPr>
          <w:rFonts w:ascii="Times New Roman" w:hAnsi="Times New Roman"/>
          <w:kern w:val="1"/>
          <w:sz w:val="24"/>
          <w:lang w:eastAsia="ar-SA"/>
        </w:rPr>
        <w:t xml:space="preserve">Задание на проектирование </w:t>
      </w:r>
      <w:r w:rsidR="00F24084" w:rsidRPr="00F24084">
        <w:rPr>
          <w:rFonts w:ascii="Times New Roman" w:hAnsi="Times New Roman"/>
          <w:sz w:val="24"/>
        </w:rPr>
        <w:t>№1-3077 «Реконструкция установки ВТ-6 с увеличением производительности с 550 до 710 т/час</w:t>
      </w:r>
      <w:r w:rsidR="004D511C" w:rsidRPr="00F24084">
        <w:rPr>
          <w:rFonts w:ascii="Times New Roman" w:hAnsi="Times New Roman"/>
          <w:sz w:val="24"/>
        </w:rPr>
        <w:t>».</w:t>
      </w:r>
    </w:p>
    <w:p w:rsidR="00F82EF8" w:rsidRPr="00A133A0" w:rsidRDefault="00F82EF8" w:rsidP="00F82EF8">
      <w:pPr>
        <w:spacing w:before="0"/>
        <w:ind w:firstLine="720"/>
        <w:jc w:val="both"/>
        <w:rPr>
          <w:rFonts w:ascii="Times New Roman" w:hAnsi="Times New Roman"/>
          <w:kern w:val="1"/>
          <w:sz w:val="24"/>
          <w:lang w:eastAsia="ar-SA"/>
        </w:rPr>
      </w:pPr>
      <w:r w:rsidRPr="00A133A0">
        <w:rPr>
          <w:rFonts w:ascii="Times New Roman" w:hAnsi="Times New Roman"/>
          <w:kern w:val="1"/>
          <w:sz w:val="24"/>
          <w:lang w:eastAsia="ar-SA"/>
        </w:rPr>
        <w:t>Вышеперечисленн</w:t>
      </w:r>
      <w:r w:rsidR="004D511C" w:rsidRPr="00A133A0">
        <w:rPr>
          <w:rFonts w:ascii="Times New Roman" w:hAnsi="Times New Roman"/>
          <w:kern w:val="1"/>
          <w:sz w:val="24"/>
          <w:lang w:eastAsia="ar-SA"/>
        </w:rPr>
        <w:t>о</w:t>
      </w:r>
      <w:r w:rsidRPr="00A133A0">
        <w:rPr>
          <w:rFonts w:ascii="Times New Roman" w:hAnsi="Times New Roman"/>
          <w:kern w:val="1"/>
          <w:sz w:val="24"/>
          <w:lang w:eastAsia="ar-SA"/>
        </w:rPr>
        <w:t xml:space="preserve">е </w:t>
      </w:r>
      <w:r w:rsidR="00A814EE" w:rsidRPr="00A133A0">
        <w:rPr>
          <w:rFonts w:ascii="Times New Roman" w:hAnsi="Times New Roman"/>
          <w:kern w:val="1"/>
          <w:sz w:val="24"/>
          <w:lang w:eastAsia="ar-SA"/>
        </w:rPr>
        <w:t>З</w:t>
      </w:r>
      <w:r w:rsidRPr="00A133A0">
        <w:rPr>
          <w:rFonts w:ascii="Times New Roman" w:hAnsi="Times New Roman"/>
          <w:kern w:val="1"/>
          <w:sz w:val="24"/>
          <w:lang w:eastAsia="ar-SA"/>
        </w:rPr>
        <w:t>адани</w:t>
      </w:r>
      <w:r w:rsidR="004D511C" w:rsidRPr="00A133A0">
        <w:rPr>
          <w:rFonts w:ascii="Times New Roman" w:hAnsi="Times New Roman"/>
          <w:kern w:val="1"/>
          <w:sz w:val="24"/>
          <w:lang w:eastAsia="ar-SA"/>
        </w:rPr>
        <w:t>е</w:t>
      </w:r>
      <w:r w:rsidRPr="00A133A0">
        <w:rPr>
          <w:rFonts w:ascii="Times New Roman" w:hAnsi="Times New Roman"/>
          <w:kern w:val="1"/>
          <w:sz w:val="24"/>
          <w:lang w:eastAsia="ar-SA"/>
        </w:rPr>
        <w:t xml:space="preserve"> на проектирование  выда</w:t>
      </w:r>
      <w:r w:rsidR="004D511C" w:rsidRPr="00A133A0">
        <w:rPr>
          <w:rFonts w:ascii="Times New Roman" w:hAnsi="Times New Roman"/>
          <w:kern w:val="1"/>
          <w:sz w:val="24"/>
          <w:lang w:eastAsia="ar-SA"/>
        </w:rPr>
        <w:t>ё</w:t>
      </w:r>
      <w:r w:rsidRPr="00A133A0">
        <w:rPr>
          <w:rFonts w:ascii="Times New Roman" w:hAnsi="Times New Roman"/>
          <w:kern w:val="1"/>
          <w:sz w:val="24"/>
          <w:lang w:eastAsia="ar-SA"/>
        </w:rPr>
        <w:t>тся контрагентам в электронном виде.</w:t>
      </w:r>
    </w:p>
    <w:p w:rsidR="00AE5510" w:rsidRPr="00AE5510" w:rsidRDefault="00AE5510" w:rsidP="00AE5510">
      <w:pPr>
        <w:spacing w:before="0"/>
        <w:ind w:firstLine="720"/>
        <w:jc w:val="both"/>
        <w:rPr>
          <w:rFonts w:ascii="Times New Roman" w:hAnsi="Times New Roman"/>
          <w:kern w:val="1"/>
          <w:sz w:val="24"/>
          <w:highlight w:val="yellow"/>
          <w:lang w:eastAsia="ar-SA"/>
        </w:rPr>
      </w:pPr>
      <w:r w:rsidRPr="00AE5510">
        <w:rPr>
          <w:rFonts w:ascii="Times New Roman" w:hAnsi="Times New Roman"/>
          <w:kern w:val="1"/>
          <w:sz w:val="24"/>
          <w:highlight w:val="yellow"/>
          <w:lang w:eastAsia="ar-SA"/>
        </w:rPr>
        <w:t>Документацию можно скачать по ссылке:</w:t>
      </w:r>
    </w:p>
    <w:p w:rsidR="001B7689" w:rsidRDefault="00AE5510" w:rsidP="00AE5510">
      <w:pPr>
        <w:spacing w:before="0"/>
        <w:ind w:firstLine="720"/>
        <w:jc w:val="both"/>
        <w:rPr>
          <w:rFonts w:ascii="Times New Roman" w:hAnsi="Times New Roman"/>
          <w:kern w:val="1"/>
          <w:sz w:val="24"/>
          <w:lang w:eastAsia="ar-SA"/>
        </w:rPr>
      </w:pPr>
      <w:hyperlink r:id="rId8" w:history="1">
        <w:r w:rsidRPr="00AE5510">
          <w:rPr>
            <w:rStyle w:val="a8"/>
            <w:rFonts w:ascii="Helvetica" w:hAnsi="Helvetica" w:cs="Helvetica"/>
            <w:sz w:val="21"/>
            <w:szCs w:val="21"/>
            <w:highlight w:val="yellow"/>
          </w:rPr>
          <w:t>http://yanos.slavneft.ru/files/pril_</w:t>
        </w:r>
        <w:bookmarkStart w:id="0" w:name="_GoBack"/>
        <w:bookmarkEnd w:id="0"/>
        <w:r w:rsidRPr="00AE5510">
          <w:rPr>
            <w:rStyle w:val="a8"/>
            <w:rFonts w:ascii="Helvetica" w:hAnsi="Helvetica" w:cs="Helvetica"/>
            <w:sz w:val="21"/>
            <w:szCs w:val="21"/>
            <w:highlight w:val="yellow"/>
          </w:rPr>
          <w:t>636355437602062681.zip</w:t>
        </w:r>
      </w:hyperlink>
    </w:p>
    <w:p w:rsidR="00BF1914" w:rsidRPr="00BF1914" w:rsidRDefault="007F7448" w:rsidP="00BF1914">
      <w:pPr>
        <w:autoSpaceDE w:val="0"/>
        <w:spacing w:before="0"/>
        <w:jc w:val="both"/>
        <w:rPr>
          <w:rFonts w:ascii="Times New Roman" w:hAnsi="Times New Roman"/>
          <w:b/>
          <w:iCs/>
          <w:kern w:val="1"/>
          <w:sz w:val="24"/>
          <w:lang w:eastAsia="ar-SA"/>
        </w:rPr>
      </w:pPr>
      <w:r>
        <w:rPr>
          <w:rFonts w:ascii="Times New Roman" w:hAnsi="Times New Roman"/>
          <w:b/>
          <w:iCs/>
          <w:kern w:val="1"/>
          <w:sz w:val="24"/>
          <w:lang w:eastAsia="ar-SA"/>
        </w:rPr>
        <w:t xml:space="preserve">2. </w:t>
      </w:r>
      <w:r w:rsidR="00BF1914" w:rsidRPr="00BF1914">
        <w:rPr>
          <w:rFonts w:ascii="Times New Roman" w:hAnsi="Times New Roman"/>
          <w:b/>
          <w:iCs/>
          <w:kern w:val="1"/>
          <w:sz w:val="24"/>
          <w:lang w:eastAsia="ar-SA"/>
        </w:rPr>
        <w:t>Технические требования к предмету закупки</w:t>
      </w:r>
    </w:p>
    <w:p w:rsidR="00ED6400" w:rsidRPr="00ED6400" w:rsidRDefault="00ED6400" w:rsidP="00ED6400">
      <w:pPr>
        <w:autoSpaceDE w:val="0"/>
        <w:autoSpaceDN w:val="0"/>
        <w:adjustRightInd w:val="0"/>
        <w:jc w:val="center"/>
        <w:rPr>
          <w:sz w:val="4"/>
          <w:szCs w:val="4"/>
        </w:rPr>
      </w:pPr>
    </w:p>
    <w:tbl>
      <w:tblPr>
        <w:tblW w:w="1007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2268"/>
        <w:gridCol w:w="3260"/>
        <w:gridCol w:w="1984"/>
        <w:gridCol w:w="1985"/>
      </w:tblGrid>
      <w:tr w:rsidR="002B45C5" w:rsidRPr="000951D3" w:rsidTr="002B45C5">
        <w:trPr>
          <w:trHeight w:val="300"/>
          <w:tblHeader/>
        </w:trPr>
        <w:tc>
          <w:tcPr>
            <w:tcW w:w="582" w:type="dxa"/>
            <w:vMerge w:val="restart"/>
            <w:shd w:val="clear" w:color="auto" w:fill="D9D9D9"/>
            <w:vAlign w:val="center"/>
            <w:hideMark/>
          </w:tcPr>
          <w:p w:rsidR="002B45C5" w:rsidRPr="000951D3" w:rsidRDefault="002B45C5" w:rsidP="005C290D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951D3">
              <w:rPr>
                <w:rFonts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268" w:type="dxa"/>
            <w:vMerge w:val="restart"/>
            <w:shd w:val="clear" w:color="auto" w:fill="D9D9D9"/>
            <w:vAlign w:val="center"/>
            <w:hideMark/>
          </w:tcPr>
          <w:p w:rsidR="002B45C5" w:rsidRPr="000951D3" w:rsidRDefault="002B45C5" w:rsidP="005C290D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951D3">
              <w:rPr>
                <w:rFonts w:cs="Arial"/>
                <w:b/>
                <w:bCs/>
                <w:sz w:val="20"/>
                <w:szCs w:val="20"/>
              </w:rPr>
              <w:t xml:space="preserve">Требование </w:t>
            </w:r>
            <w:r w:rsidRPr="000951D3">
              <w:rPr>
                <w:rFonts w:cs="Arial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3260" w:type="dxa"/>
            <w:vMerge w:val="restart"/>
            <w:shd w:val="clear" w:color="auto" w:fill="D9D9D9"/>
            <w:vAlign w:val="center"/>
            <w:hideMark/>
          </w:tcPr>
          <w:p w:rsidR="002B45C5" w:rsidRPr="000951D3" w:rsidRDefault="002B45C5" w:rsidP="005C290D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951D3">
              <w:rPr>
                <w:rFonts w:cs="Arial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984" w:type="dxa"/>
            <w:vMerge w:val="restart"/>
            <w:shd w:val="clear" w:color="auto" w:fill="D9D9D9"/>
            <w:vAlign w:val="center"/>
            <w:hideMark/>
          </w:tcPr>
          <w:p w:rsidR="002B45C5" w:rsidRPr="000951D3" w:rsidRDefault="002B45C5" w:rsidP="005C290D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0951D3">
              <w:rPr>
                <w:rFonts w:cs="Arial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985" w:type="dxa"/>
            <w:vMerge w:val="restart"/>
            <w:shd w:val="clear" w:color="auto" w:fill="D9D9D9"/>
            <w:vAlign w:val="center"/>
            <w:hideMark/>
          </w:tcPr>
          <w:p w:rsidR="002B45C5" w:rsidRPr="000951D3" w:rsidRDefault="002B45C5" w:rsidP="005C290D">
            <w:pPr>
              <w:keepNext/>
              <w:jc w:val="center"/>
              <w:rPr>
                <w:rFonts w:cs="Arial"/>
                <w:b/>
                <w:bCs/>
                <w:sz w:val="20"/>
                <w:szCs w:val="20"/>
                <w:u w:val="single"/>
              </w:rPr>
            </w:pPr>
            <w:r w:rsidRPr="000951D3">
              <w:rPr>
                <w:rFonts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2B45C5" w:rsidRPr="000951D3" w:rsidTr="002B45C5">
        <w:trPr>
          <w:trHeight w:val="350"/>
          <w:tblHeader/>
        </w:trPr>
        <w:tc>
          <w:tcPr>
            <w:tcW w:w="582" w:type="dxa"/>
            <w:vMerge/>
            <w:shd w:val="clear" w:color="auto" w:fill="D9D9D9"/>
            <w:vAlign w:val="center"/>
            <w:hideMark/>
          </w:tcPr>
          <w:p w:rsidR="002B45C5" w:rsidRPr="000951D3" w:rsidRDefault="002B45C5" w:rsidP="005C290D">
            <w:pPr>
              <w:keepNext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D9D9D9"/>
            <w:vAlign w:val="center"/>
            <w:hideMark/>
          </w:tcPr>
          <w:p w:rsidR="002B45C5" w:rsidRPr="000951D3" w:rsidRDefault="002B45C5" w:rsidP="005C290D">
            <w:pPr>
              <w:keepNext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vMerge/>
            <w:shd w:val="clear" w:color="auto" w:fill="D9D9D9"/>
            <w:vAlign w:val="center"/>
            <w:hideMark/>
          </w:tcPr>
          <w:p w:rsidR="002B45C5" w:rsidRPr="000951D3" w:rsidRDefault="002B45C5" w:rsidP="005C290D">
            <w:pPr>
              <w:keepNext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D9D9D9"/>
            <w:vAlign w:val="center"/>
            <w:hideMark/>
          </w:tcPr>
          <w:p w:rsidR="002B45C5" w:rsidRPr="000951D3" w:rsidRDefault="002B45C5" w:rsidP="005C290D">
            <w:pPr>
              <w:keepNext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D9D9D9"/>
            <w:vAlign w:val="center"/>
            <w:hideMark/>
          </w:tcPr>
          <w:p w:rsidR="002B45C5" w:rsidRPr="000951D3" w:rsidRDefault="002B45C5" w:rsidP="005C290D">
            <w:pPr>
              <w:keepNext/>
              <w:rPr>
                <w:rFonts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2B45C5" w:rsidRPr="000951D3" w:rsidTr="002B45C5">
        <w:trPr>
          <w:trHeight w:val="164"/>
          <w:tblHeader/>
        </w:trPr>
        <w:tc>
          <w:tcPr>
            <w:tcW w:w="582" w:type="dxa"/>
            <w:shd w:val="clear" w:color="auto" w:fill="D9D9D9"/>
            <w:noWrap/>
            <w:vAlign w:val="center"/>
          </w:tcPr>
          <w:p w:rsidR="002B45C5" w:rsidRPr="000951D3" w:rsidRDefault="002B45C5" w:rsidP="005C29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951D3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2B45C5" w:rsidRPr="000951D3" w:rsidRDefault="002B45C5" w:rsidP="005C29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951D3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2B45C5" w:rsidRPr="000951D3" w:rsidRDefault="002B45C5" w:rsidP="005C29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951D3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2B45C5" w:rsidRPr="000951D3" w:rsidRDefault="002B45C5" w:rsidP="005C29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951D3">
              <w:rPr>
                <w:rFonts w:cs="Arial"/>
                <w:b/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2B45C5" w:rsidRPr="000951D3" w:rsidRDefault="002B45C5" w:rsidP="005C290D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0951D3">
              <w:rPr>
                <w:rFonts w:cs="Arial"/>
                <w:b/>
                <w:sz w:val="20"/>
                <w:szCs w:val="20"/>
              </w:rPr>
              <w:t>5</w:t>
            </w:r>
          </w:p>
        </w:tc>
      </w:tr>
      <w:tr w:rsidR="002B45C5" w:rsidRPr="00ED18BB" w:rsidTr="002B45C5">
        <w:trPr>
          <w:trHeight w:val="1056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2B45C5" w:rsidRPr="00ED18BB" w:rsidRDefault="002B45C5" w:rsidP="005C290D">
            <w:pPr>
              <w:rPr>
                <w:rFonts w:cs="Arial"/>
                <w:sz w:val="20"/>
                <w:szCs w:val="20"/>
              </w:rPr>
            </w:pPr>
            <w:r w:rsidRPr="00ED18BB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B45C5" w:rsidRPr="00A949F8" w:rsidRDefault="002B45C5" w:rsidP="005C290D">
            <w:pPr>
              <w:rPr>
                <w:rFonts w:cs="Arial"/>
                <w:sz w:val="20"/>
                <w:szCs w:val="20"/>
              </w:rPr>
            </w:pPr>
            <w:r w:rsidRPr="00446B44">
              <w:rPr>
                <w:rFonts w:cs="Arial"/>
                <w:sz w:val="20"/>
                <w:szCs w:val="20"/>
              </w:rPr>
              <w:t>Соответствие  технического предложения по составу и содержанию требованиям задани</w:t>
            </w:r>
            <w:r>
              <w:rPr>
                <w:rFonts w:cs="Arial"/>
                <w:sz w:val="20"/>
                <w:szCs w:val="20"/>
              </w:rPr>
              <w:t>я</w:t>
            </w:r>
            <w:r w:rsidRPr="00446B44">
              <w:rPr>
                <w:rFonts w:cs="Arial"/>
                <w:sz w:val="20"/>
                <w:szCs w:val="20"/>
              </w:rPr>
              <w:t xml:space="preserve"> на проектирование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2B45C5" w:rsidRPr="00A949F8" w:rsidRDefault="002B45C5" w:rsidP="005C290D">
            <w:pPr>
              <w:jc w:val="center"/>
              <w:rPr>
                <w:rFonts w:cs="Arial"/>
                <w:sz w:val="20"/>
                <w:szCs w:val="20"/>
              </w:rPr>
            </w:pPr>
            <w:r w:rsidRPr="00446B44">
              <w:rPr>
                <w:rFonts w:cs="Arial"/>
                <w:sz w:val="20"/>
                <w:szCs w:val="20"/>
              </w:rPr>
              <w:t>Смета на выполнение работ с указанием всех видов и объемов работ в соответствии с заданием на проектирование и договором, а также применяемых расценок и расчетных коэффициентов (без стоимости)</w:t>
            </w:r>
            <w:r>
              <w:rPr>
                <w:rFonts w:cs="Arial"/>
                <w:sz w:val="20"/>
                <w:szCs w:val="20"/>
              </w:rPr>
              <w:t xml:space="preserve"> или Техническое предложение (для нерезидентов).</w:t>
            </w:r>
          </w:p>
        </w:tc>
        <w:tc>
          <w:tcPr>
            <w:tcW w:w="1984" w:type="dxa"/>
            <w:shd w:val="clear" w:color="000000" w:fill="FFFFFF"/>
            <w:vAlign w:val="center"/>
          </w:tcPr>
          <w:p w:rsidR="002B45C5" w:rsidRPr="00ED18BB" w:rsidRDefault="002B45C5" w:rsidP="005C290D">
            <w:pPr>
              <w:jc w:val="center"/>
              <w:rPr>
                <w:rFonts w:cs="Arial"/>
                <w:sz w:val="20"/>
                <w:szCs w:val="20"/>
              </w:rPr>
            </w:pPr>
            <w:r>
              <w:t>соответствует / не соответствует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B45C5" w:rsidRPr="00ED18BB" w:rsidRDefault="002B45C5" w:rsidP="005C290D">
            <w:pPr>
              <w:jc w:val="center"/>
              <w:rPr>
                <w:rFonts w:cs="Arial"/>
                <w:sz w:val="20"/>
                <w:szCs w:val="20"/>
              </w:rPr>
            </w:pPr>
            <w:r w:rsidRPr="00ED18BB">
              <w:rPr>
                <w:rFonts w:cs="Arial"/>
                <w:sz w:val="20"/>
                <w:szCs w:val="20"/>
              </w:rPr>
              <w:t xml:space="preserve">Полное выполнение предъявляемых </w:t>
            </w:r>
            <w:r>
              <w:rPr>
                <w:rFonts w:cs="Arial"/>
                <w:sz w:val="20"/>
                <w:szCs w:val="20"/>
              </w:rPr>
              <w:t xml:space="preserve">заданием </w:t>
            </w:r>
            <w:r w:rsidRPr="00ED18BB">
              <w:rPr>
                <w:rFonts w:cs="Arial"/>
                <w:sz w:val="20"/>
                <w:szCs w:val="20"/>
              </w:rPr>
              <w:t>требований</w:t>
            </w:r>
          </w:p>
        </w:tc>
      </w:tr>
    </w:tbl>
    <w:p w:rsidR="005A3B8D" w:rsidRDefault="005A3B8D" w:rsidP="00BF1914">
      <w:pPr>
        <w:autoSpaceDE w:val="0"/>
        <w:spacing w:before="0"/>
        <w:jc w:val="both"/>
        <w:rPr>
          <w:rFonts w:ascii="Times New Roman" w:hAnsi="Times New Roman"/>
          <w:kern w:val="1"/>
          <w:sz w:val="24"/>
          <w:lang w:eastAsia="ar-SA"/>
        </w:rPr>
      </w:pPr>
    </w:p>
    <w:p w:rsidR="002B45C5" w:rsidRDefault="002B45C5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</w:p>
    <w:p w:rsidR="002B45C5" w:rsidRDefault="002B45C5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</w:p>
    <w:p w:rsidR="002B45C5" w:rsidRDefault="002B45C5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</w:p>
    <w:p w:rsidR="002B45C5" w:rsidRDefault="002B45C5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</w:p>
    <w:p w:rsidR="002B45C5" w:rsidRDefault="002B45C5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</w:p>
    <w:p w:rsidR="002B45C5" w:rsidRDefault="002B45C5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</w:p>
    <w:p w:rsidR="002B45C5" w:rsidRDefault="002B45C5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</w:p>
    <w:p w:rsidR="002B45C5" w:rsidRDefault="002B45C5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</w:p>
    <w:p w:rsidR="00763BE4" w:rsidRDefault="007F7448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</w:pPr>
      <w:r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lastRenderedPageBreak/>
        <w:t xml:space="preserve">3. </w:t>
      </w:r>
      <w:r w:rsidR="00763BE4" w:rsidRPr="00C3289F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Т</w:t>
      </w:r>
      <w:r w:rsidR="00694B1C" w:rsidRPr="00C3289F">
        <w:rPr>
          <w:rFonts w:ascii="Times New Roman" w:eastAsia="Calibri" w:hAnsi="Times New Roman" w:cs="Arial"/>
          <w:b/>
          <w:iCs/>
          <w:sz w:val="24"/>
          <w:szCs w:val="22"/>
          <w:lang w:eastAsia="en-US"/>
        </w:rPr>
        <w:t>ребования к контрагенту.</w:t>
      </w: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3544"/>
        <w:gridCol w:w="2551"/>
        <w:gridCol w:w="1418"/>
        <w:gridCol w:w="1985"/>
      </w:tblGrid>
      <w:tr w:rsidR="007A54E1" w:rsidRPr="009A5B52" w:rsidTr="00E24046">
        <w:trPr>
          <w:trHeight w:val="481"/>
          <w:tblHeader/>
        </w:trPr>
        <w:tc>
          <w:tcPr>
            <w:tcW w:w="582" w:type="dxa"/>
            <w:vMerge w:val="restart"/>
            <w:shd w:val="clear" w:color="auto" w:fill="D9D9D9"/>
            <w:vAlign w:val="center"/>
            <w:hideMark/>
          </w:tcPr>
          <w:p w:rsidR="007A54E1" w:rsidRPr="008E60E1" w:rsidRDefault="007A54E1" w:rsidP="007A54E1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8E60E1">
              <w:rPr>
                <w:rFonts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544" w:type="dxa"/>
            <w:vMerge w:val="restart"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A5B52">
              <w:rPr>
                <w:rFonts w:cs="Arial"/>
                <w:b/>
                <w:bCs/>
                <w:sz w:val="20"/>
                <w:szCs w:val="20"/>
              </w:rPr>
              <w:t xml:space="preserve">Требование </w:t>
            </w:r>
            <w:r w:rsidRPr="009A5B52">
              <w:rPr>
                <w:rFonts w:cs="Arial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551" w:type="dxa"/>
            <w:vMerge w:val="restart"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A5B52">
              <w:rPr>
                <w:rFonts w:cs="Arial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8" w:type="dxa"/>
            <w:vMerge w:val="restart"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9A5B52">
              <w:rPr>
                <w:rFonts w:cs="Arial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985" w:type="dxa"/>
            <w:vMerge w:val="restart"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jc w:val="center"/>
              <w:rPr>
                <w:rFonts w:cs="Arial"/>
                <w:b/>
                <w:bCs/>
                <w:sz w:val="20"/>
                <w:szCs w:val="20"/>
                <w:u w:val="single"/>
              </w:rPr>
            </w:pPr>
            <w:r w:rsidRPr="009A5B52">
              <w:rPr>
                <w:rFonts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7A54E1" w:rsidRPr="009A5B52" w:rsidTr="00E24046">
        <w:trPr>
          <w:trHeight w:val="481"/>
          <w:tblHeader/>
        </w:trPr>
        <w:tc>
          <w:tcPr>
            <w:tcW w:w="582" w:type="dxa"/>
            <w:vMerge/>
            <w:shd w:val="clear" w:color="auto" w:fill="D9D9D9"/>
            <w:vAlign w:val="center"/>
            <w:hideMark/>
          </w:tcPr>
          <w:p w:rsidR="007A54E1" w:rsidRPr="008E60E1" w:rsidRDefault="007A54E1" w:rsidP="007A54E1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D9D9D9"/>
            <w:vAlign w:val="center"/>
            <w:hideMark/>
          </w:tcPr>
          <w:p w:rsidR="007A54E1" w:rsidRPr="009A5B52" w:rsidRDefault="007A54E1" w:rsidP="007A54E1">
            <w:pPr>
              <w:rPr>
                <w:rFonts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7A54E1" w:rsidRPr="005E153C" w:rsidTr="00E24046">
        <w:trPr>
          <w:trHeight w:val="371"/>
        </w:trPr>
        <w:tc>
          <w:tcPr>
            <w:tcW w:w="582" w:type="dxa"/>
            <w:shd w:val="clear" w:color="auto" w:fill="auto"/>
            <w:noWrap/>
            <w:vAlign w:val="center"/>
          </w:tcPr>
          <w:p w:rsidR="007A54E1" w:rsidRPr="005E153C" w:rsidRDefault="007A54E1" w:rsidP="007A54E1">
            <w:pPr>
              <w:rPr>
                <w:rFonts w:cs="Arial"/>
                <w:b/>
                <w:sz w:val="20"/>
                <w:szCs w:val="20"/>
              </w:rPr>
            </w:pPr>
            <w:r w:rsidRPr="005E153C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A54E1" w:rsidRPr="005E153C" w:rsidRDefault="007A54E1" w:rsidP="007A54E1">
            <w:pPr>
              <w:rPr>
                <w:rFonts w:cs="Arial"/>
                <w:b/>
                <w:sz w:val="20"/>
                <w:szCs w:val="20"/>
              </w:rPr>
            </w:pPr>
            <w:r w:rsidRPr="005E153C">
              <w:rPr>
                <w:rFonts w:cs="Arial"/>
                <w:b/>
                <w:sz w:val="20"/>
                <w:szCs w:val="20"/>
              </w:rPr>
              <w:t>Квалификационные требования к участникам закупки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A54E1" w:rsidRPr="005E153C" w:rsidRDefault="007A54E1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7A54E1" w:rsidRPr="005E153C" w:rsidRDefault="007A54E1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7A54E1" w:rsidRPr="005E153C" w:rsidRDefault="007A54E1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7A54E1" w:rsidRPr="009A5B52" w:rsidTr="00E24046">
        <w:trPr>
          <w:trHeight w:val="1151"/>
        </w:trPr>
        <w:tc>
          <w:tcPr>
            <w:tcW w:w="582" w:type="dxa"/>
            <w:shd w:val="clear" w:color="auto" w:fill="auto"/>
            <w:noWrap/>
            <w:vAlign w:val="center"/>
          </w:tcPr>
          <w:p w:rsidR="007A54E1" w:rsidRPr="008E60E1" w:rsidRDefault="007A54E1" w:rsidP="007A54E1">
            <w:pPr>
              <w:rPr>
                <w:rFonts w:cs="Arial"/>
                <w:sz w:val="20"/>
                <w:szCs w:val="20"/>
              </w:rPr>
            </w:pPr>
            <w:r w:rsidRPr="008E60E1">
              <w:rPr>
                <w:rFonts w:cs="Arial"/>
                <w:sz w:val="20"/>
                <w:szCs w:val="20"/>
              </w:rPr>
              <w:t>1.</w:t>
            </w: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A54E1" w:rsidRPr="00ED18BB" w:rsidRDefault="007A54E1" w:rsidP="007A54E1">
            <w:pPr>
              <w:rPr>
                <w:rFonts w:cs="Arial"/>
                <w:sz w:val="20"/>
                <w:szCs w:val="20"/>
              </w:rPr>
            </w:pPr>
            <w:r w:rsidRPr="00F52715">
              <w:rPr>
                <w:rFonts w:cs="Arial"/>
                <w:sz w:val="20"/>
                <w:szCs w:val="20"/>
              </w:rPr>
              <w:t xml:space="preserve">Наличие свидетельства СРО о допуске </w:t>
            </w:r>
            <w:r>
              <w:rPr>
                <w:rFonts w:cs="Arial"/>
                <w:sz w:val="20"/>
                <w:szCs w:val="20"/>
              </w:rPr>
              <w:t>участника закупки</w:t>
            </w:r>
            <w:r w:rsidRPr="00F52715">
              <w:rPr>
                <w:rFonts w:cs="Arial"/>
                <w:sz w:val="20"/>
                <w:szCs w:val="20"/>
              </w:rPr>
              <w:t xml:space="preserve"> к работам, </w:t>
            </w:r>
            <w:r w:rsidRPr="00B86369">
              <w:rPr>
                <w:rFonts w:cs="Arial"/>
                <w:sz w:val="20"/>
                <w:szCs w:val="20"/>
              </w:rPr>
              <w:t xml:space="preserve">которые оказывают влияние на безопасность объектов </w:t>
            </w:r>
            <w:r w:rsidRPr="00EC417C">
              <w:rPr>
                <w:rFonts w:cs="Arial"/>
                <w:sz w:val="20"/>
                <w:szCs w:val="20"/>
              </w:rPr>
              <w:t>капитального строительства, соответствующего по видам работ предмету и объему закупки, с правом</w:t>
            </w:r>
            <w:r w:rsidRPr="00150687">
              <w:rPr>
                <w:rFonts w:cs="Arial"/>
                <w:sz w:val="20"/>
                <w:szCs w:val="20"/>
              </w:rPr>
              <w:t xml:space="preserve"> выполнения работ по организации подготовки проектной документации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A54E1" w:rsidRPr="00A133A0" w:rsidRDefault="007A54E1" w:rsidP="007A54E1">
            <w:pPr>
              <w:jc w:val="center"/>
              <w:rPr>
                <w:rFonts w:cs="Arial"/>
                <w:sz w:val="20"/>
                <w:szCs w:val="20"/>
              </w:rPr>
            </w:pPr>
            <w:r w:rsidRPr="00A133A0">
              <w:rPr>
                <w:rFonts w:cs="Arial"/>
                <w:sz w:val="20"/>
                <w:szCs w:val="20"/>
              </w:rPr>
              <w:t>Копия действующего свидетельства СРО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7A54E1" w:rsidRPr="00ED18BB" w:rsidRDefault="00E24046" w:rsidP="007A54E1">
            <w:pPr>
              <w:jc w:val="center"/>
              <w:rPr>
                <w:rFonts w:cs="Arial"/>
                <w:sz w:val="20"/>
                <w:szCs w:val="20"/>
              </w:rPr>
            </w:pPr>
            <w:r>
              <w:t>наличие/ о</w:t>
            </w:r>
            <w:r w:rsidR="007A54E1" w:rsidRPr="00A82A60">
              <w:t>тсутствие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A54E1" w:rsidRPr="000F0476" w:rsidRDefault="00F24084" w:rsidP="007A54E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</w:t>
            </w:r>
            <w:r w:rsidR="007A54E1">
              <w:rPr>
                <w:rFonts w:cs="Arial"/>
                <w:sz w:val="20"/>
                <w:szCs w:val="20"/>
              </w:rPr>
              <w:t>аличие</w:t>
            </w:r>
          </w:p>
        </w:tc>
      </w:tr>
      <w:tr w:rsidR="00E24046" w:rsidRPr="009A5B52" w:rsidTr="00E24046">
        <w:trPr>
          <w:trHeight w:val="890"/>
        </w:trPr>
        <w:tc>
          <w:tcPr>
            <w:tcW w:w="5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24046" w:rsidRPr="00B76CBB" w:rsidRDefault="00E24046" w:rsidP="007A54E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1.2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4046" w:rsidRPr="00ED18BB" w:rsidRDefault="00E24046" w:rsidP="007A54E1">
            <w:pPr>
              <w:rPr>
                <w:rFonts w:cs="Arial"/>
                <w:sz w:val="20"/>
                <w:szCs w:val="20"/>
              </w:rPr>
            </w:pPr>
            <w:r w:rsidRPr="00F52715">
              <w:rPr>
                <w:rFonts w:cs="Arial"/>
                <w:sz w:val="20"/>
                <w:szCs w:val="20"/>
              </w:rPr>
              <w:t>Наличие сертифицированной системы менеджмента качества в области выполнения ПИР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4046" w:rsidRPr="00A133A0" w:rsidRDefault="00E24046" w:rsidP="007A54E1">
            <w:pPr>
              <w:jc w:val="center"/>
              <w:rPr>
                <w:rFonts w:cs="Arial"/>
                <w:sz w:val="20"/>
                <w:szCs w:val="20"/>
              </w:rPr>
            </w:pPr>
            <w:r w:rsidRPr="00A133A0">
              <w:rPr>
                <w:rFonts w:cs="Arial"/>
                <w:sz w:val="20"/>
                <w:szCs w:val="20"/>
              </w:rPr>
              <w:t>Копия свидетельства СМК ИСО 9001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E24046" w:rsidRPr="00ED18BB" w:rsidRDefault="00E24046" w:rsidP="005C290D">
            <w:pPr>
              <w:jc w:val="center"/>
              <w:rPr>
                <w:rFonts w:cs="Arial"/>
                <w:sz w:val="20"/>
                <w:szCs w:val="20"/>
              </w:rPr>
            </w:pPr>
            <w:r>
              <w:t>наличие/ о</w:t>
            </w:r>
            <w:r w:rsidRPr="00A82A60">
              <w:t>тсутствие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4046" w:rsidRPr="000F0476" w:rsidRDefault="00F24084" w:rsidP="007A54E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</w:t>
            </w:r>
            <w:r w:rsidR="00E24046">
              <w:rPr>
                <w:rFonts w:cs="Arial"/>
                <w:sz w:val="20"/>
                <w:szCs w:val="20"/>
              </w:rPr>
              <w:t>аличие</w:t>
            </w:r>
          </w:p>
        </w:tc>
      </w:tr>
      <w:tr w:rsidR="007A54E1" w:rsidRPr="009A5B52" w:rsidTr="00E24046">
        <w:trPr>
          <w:trHeight w:val="2263"/>
        </w:trPr>
        <w:tc>
          <w:tcPr>
            <w:tcW w:w="5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7A54E1" w:rsidRPr="00B76CBB" w:rsidRDefault="007A54E1" w:rsidP="007A54E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1.3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54E1" w:rsidRPr="00A73F28" w:rsidRDefault="007A54E1" w:rsidP="007A54E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Опыт</w:t>
            </w:r>
            <w:r w:rsidRPr="00F52715">
              <w:rPr>
                <w:rFonts w:cs="Arial"/>
                <w:sz w:val="20"/>
                <w:szCs w:val="20"/>
              </w:rPr>
              <w:t xml:space="preserve"> работы </w:t>
            </w:r>
            <w:r w:rsidRPr="00FC1ACC">
              <w:rPr>
                <w:rFonts w:cs="Arial"/>
                <w:sz w:val="20"/>
                <w:szCs w:val="20"/>
              </w:rPr>
              <w:t>по выполнению</w:t>
            </w:r>
            <w:r w:rsidRPr="00F52715">
              <w:rPr>
                <w:rFonts w:cs="Arial"/>
                <w:sz w:val="20"/>
                <w:szCs w:val="20"/>
              </w:rPr>
              <w:t xml:space="preserve"> собственными силами проектных работ по объекта</w:t>
            </w:r>
            <w:r>
              <w:rPr>
                <w:rFonts w:cs="Arial"/>
                <w:sz w:val="20"/>
                <w:szCs w:val="20"/>
              </w:rPr>
              <w:t>м, аналогичным предмету закупки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54E1" w:rsidRPr="00A133A0" w:rsidRDefault="007A54E1" w:rsidP="007A54E1">
            <w:pPr>
              <w:jc w:val="center"/>
              <w:rPr>
                <w:rFonts w:cs="Arial"/>
                <w:sz w:val="20"/>
                <w:szCs w:val="20"/>
              </w:rPr>
            </w:pPr>
            <w:r w:rsidRPr="00A133A0">
              <w:rPr>
                <w:rFonts w:cs="Arial"/>
                <w:sz w:val="20"/>
                <w:szCs w:val="20"/>
              </w:rPr>
              <w:t>Справка о заключенных и выполненных аналогичных договорах за последние 3 года (по форме №5), подтверждаемая копиями договоров, отчетами и актами выполненных работ (без коммерческой части)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7A54E1" w:rsidRPr="00ED18BB" w:rsidRDefault="007A54E1" w:rsidP="007A54E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мес.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54E1" w:rsidRPr="000F0476" w:rsidRDefault="007A54E1" w:rsidP="007A54E1">
            <w:pPr>
              <w:jc w:val="center"/>
              <w:rPr>
                <w:rFonts w:cs="Arial"/>
                <w:sz w:val="20"/>
                <w:szCs w:val="20"/>
              </w:rPr>
            </w:pPr>
            <w:r w:rsidRPr="00F52715">
              <w:rPr>
                <w:rFonts w:cs="Arial"/>
                <w:sz w:val="20"/>
                <w:szCs w:val="20"/>
              </w:rPr>
              <w:t xml:space="preserve">не менее </w:t>
            </w:r>
            <w:r>
              <w:rPr>
                <w:rFonts w:cs="Arial"/>
                <w:sz w:val="20"/>
                <w:szCs w:val="20"/>
              </w:rPr>
              <w:t>9 месяцев в каждом году</w:t>
            </w:r>
          </w:p>
        </w:tc>
      </w:tr>
      <w:tr w:rsidR="00F37D87" w:rsidRPr="009A5B52" w:rsidTr="00F37D87">
        <w:trPr>
          <w:trHeight w:val="1108"/>
        </w:trPr>
        <w:tc>
          <w:tcPr>
            <w:tcW w:w="5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37D87" w:rsidRDefault="00F37D87" w:rsidP="005C290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1.4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7D87" w:rsidRDefault="00F37D87" w:rsidP="005C290D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Наличие положительного опыта прохождения Главгосэкспертизы.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7D87" w:rsidRPr="00A133A0" w:rsidRDefault="00F37D87" w:rsidP="005C290D">
            <w:pPr>
              <w:jc w:val="center"/>
              <w:rPr>
                <w:rFonts w:cs="Arial"/>
                <w:sz w:val="20"/>
                <w:szCs w:val="20"/>
              </w:rPr>
            </w:pPr>
            <w:r w:rsidRPr="00A133A0">
              <w:rPr>
                <w:rFonts w:cs="Arial"/>
                <w:sz w:val="20"/>
                <w:szCs w:val="20"/>
              </w:rPr>
              <w:t>Копия положительного заключения Главгосэкспертизы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F37D87" w:rsidRDefault="00F37D87" w:rsidP="005C290D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шт.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37D87" w:rsidRPr="00F52715" w:rsidRDefault="00F24084" w:rsidP="00F37D8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</w:t>
            </w:r>
            <w:r w:rsidR="00F37D87">
              <w:rPr>
                <w:rFonts w:cs="Arial"/>
                <w:sz w:val="20"/>
                <w:szCs w:val="20"/>
              </w:rPr>
              <w:t>е менее одного положительного заключения за последние 5 лет, предшествующих году подачи оферты</w:t>
            </w:r>
          </w:p>
        </w:tc>
      </w:tr>
      <w:tr w:rsidR="00F37D87" w:rsidRPr="005E153C" w:rsidTr="00E24046">
        <w:trPr>
          <w:trHeight w:val="415"/>
        </w:trPr>
        <w:tc>
          <w:tcPr>
            <w:tcW w:w="582" w:type="dxa"/>
            <w:tcBorders>
              <w:top w:val="nil"/>
            </w:tcBorders>
            <w:shd w:val="clear" w:color="auto" w:fill="auto"/>
            <w:noWrap/>
            <w:vAlign w:val="center"/>
          </w:tcPr>
          <w:p w:rsidR="00F37D87" w:rsidRPr="005E153C" w:rsidRDefault="00F37D87" w:rsidP="007A54E1">
            <w:pPr>
              <w:rPr>
                <w:rFonts w:cs="Arial"/>
                <w:b/>
                <w:sz w:val="20"/>
                <w:szCs w:val="20"/>
              </w:rPr>
            </w:pPr>
            <w:r w:rsidRPr="005E153C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nil"/>
            </w:tcBorders>
            <w:shd w:val="clear" w:color="auto" w:fill="auto"/>
            <w:vAlign w:val="center"/>
          </w:tcPr>
          <w:p w:rsidR="00F37D87" w:rsidRPr="005E153C" w:rsidRDefault="00F37D87" w:rsidP="007A54E1">
            <w:pPr>
              <w:rPr>
                <w:rFonts w:cs="Arial"/>
                <w:b/>
                <w:sz w:val="20"/>
                <w:szCs w:val="20"/>
              </w:rPr>
            </w:pPr>
            <w:r w:rsidRPr="005E153C">
              <w:rPr>
                <w:rFonts w:cs="Arial"/>
                <w:b/>
                <w:sz w:val="20"/>
                <w:szCs w:val="20"/>
              </w:rPr>
              <w:t>Требования о наличии финансовых ресурсов</w:t>
            </w:r>
          </w:p>
        </w:tc>
        <w:tc>
          <w:tcPr>
            <w:tcW w:w="2551" w:type="dxa"/>
            <w:tcBorders>
              <w:top w:val="nil"/>
            </w:tcBorders>
            <w:shd w:val="clear" w:color="auto" w:fill="auto"/>
            <w:vAlign w:val="center"/>
          </w:tcPr>
          <w:p w:rsidR="00F37D87" w:rsidRPr="00A133A0" w:rsidRDefault="00F37D87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</w:tcBorders>
            <w:shd w:val="clear" w:color="000000" w:fill="FFFFFF"/>
            <w:vAlign w:val="center"/>
          </w:tcPr>
          <w:p w:rsidR="00F37D87" w:rsidRPr="005E153C" w:rsidRDefault="00F37D87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</w:tcBorders>
            <w:shd w:val="clear" w:color="auto" w:fill="auto"/>
            <w:vAlign w:val="center"/>
          </w:tcPr>
          <w:p w:rsidR="00F37D87" w:rsidRPr="005E153C" w:rsidRDefault="00F37D87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F37D87" w:rsidRPr="009A5B52" w:rsidTr="00E24046">
        <w:trPr>
          <w:trHeight w:val="1657"/>
        </w:trPr>
        <w:tc>
          <w:tcPr>
            <w:tcW w:w="582" w:type="dxa"/>
            <w:shd w:val="clear" w:color="auto" w:fill="auto"/>
            <w:noWrap/>
            <w:vAlign w:val="center"/>
          </w:tcPr>
          <w:p w:rsidR="00F37D87" w:rsidRPr="008E60E1" w:rsidRDefault="00F37D87" w:rsidP="007A54E1">
            <w:pPr>
              <w:rPr>
                <w:rFonts w:cs="Arial"/>
                <w:sz w:val="20"/>
                <w:szCs w:val="20"/>
              </w:rPr>
            </w:pPr>
            <w:r w:rsidRPr="008E60E1">
              <w:rPr>
                <w:rFonts w:cs="Arial"/>
                <w:sz w:val="20"/>
                <w:szCs w:val="20"/>
              </w:rPr>
              <w:t>2.</w:t>
            </w: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37D87" w:rsidRPr="00150687" w:rsidRDefault="00F37D87" w:rsidP="007A54E1">
            <w:pPr>
              <w:rPr>
                <w:rFonts w:cs="Arial"/>
                <w:sz w:val="20"/>
                <w:szCs w:val="20"/>
              </w:rPr>
            </w:pPr>
            <w:r w:rsidRPr="00150687">
              <w:rPr>
                <w:rFonts w:cs="Arial"/>
                <w:sz w:val="20"/>
                <w:szCs w:val="20"/>
              </w:rPr>
              <w:t>Среднегодовой оборот участника закупки по выполнению ПИР за последние 3 года (предшествующие году подачи оферты).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37D87" w:rsidRPr="00A133A0" w:rsidRDefault="00F37D87" w:rsidP="007A54E1">
            <w:pPr>
              <w:numPr>
                <w:ilvl w:val="0"/>
                <w:numId w:val="15"/>
              </w:numPr>
              <w:spacing w:before="0"/>
              <w:ind w:left="318"/>
              <w:rPr>
                <w:rFonts w:cs="Arial"/>
                <w:sz w:val="20"/>
                <w:szCs w:val="20"/>
              </w:rPr>
            </w:pPr>
            <w:r w:rsidRPr="00A133A0">
              <w:rPr>
                <w:rFonts w:cs="Arial"/>
                <w:sz w:val="20"/>
                <w:szCs w:val="20"/>
              </w:rPr>
              <w:t>Справка о среднегодовом обороте участника закупки по выполнению ПИР за последние 3 года, предшествующие году подачи оферты</w:t>
            </w:r>
          </w:p>
          <w:p w:rsidR="00F37D87" w:rsidRPr="00A133A0" w:rsidRDefault="00F37D87" w:rsidP="007A54E1">
            <w:pPr>
              <w:ind w:left="318"/>
              <w:rPr>
                <w:rFonts w:cs="Arial"/>
                <w:sz w:val="20"/>
                <w:szCs w:val="20"/>
              </w:rPr>
            </w:pPr>
          </w:p>
          <w:p w:rsidR="00F37D87" w:rsidRPr="00A133A0" w:rsidRDefault="00F37D87" w:rsidP="007A54E1">
            <w:pPr>
              <w:numPr>
                <w:ilvl w:val="0"/>
                <w:numId w:val="15"/>
              </w:numPr>
              <w:spacing w:before="0"/>
              <w:ind w:left="318"/>
              <w:rPr>
                <w:rFonts w:cs="Arial"/>
                <w:sz w:val="20"/>
                <w:szCs w:val="20"/>
              </w:rPr>
            </w:pPr>
            <w:r w:rsidRPr="00A133A0">
              <w:rPr>
                <w:rFonts w:cs="Arial"/>
                <w:sz w:val="20"/>
                <w:szCs w:val="20"/>
              </w:rPr>
              <w:t>Заверенная копия «Отчета о прибылях и убытках» за последние 3 года, предшествующие году подачи оферты.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F37D87" w:rsidRPr="00150687" w:rsidRDefault="00F37D87" w:rsidP="007A54E1">
            <w:pPr>
              <w:jc w:val="center"/>
              <w:rPr>
                <w:rFonts w:cs="Arial"/>
                <w:sz w:val="20"/>
                <w:szCs w:val="20"/>
              </w:rPr>
            </w:pPr>
            <w:r w:rsidRPr="00150687">
              <w:rPr>
                <w:rFonts w:cs="Arial"/>
                <w:sz w:val="20"/>
                <w:szCs w:val="20"/>
              </w:rPr>
              <w:t xml:space="preserve">руб. </w:t>
            </w:r>
            <w:r>
              <w:rPr>
                <w:rFonts w:cs="Arial"/>
                <w:sz w:val="20"/>
                <w:szCs w:val="20"/>
              </w:rPr>
              <w:t>без</w:t>
            </w:r>
            <w:r w:rsidRPr="00150687">
              <w:rPr>
                <w:rFonts w:cs="Arial"/>
                <w:sz w:val="20"/>
                <w:szCs w:val="20"/>
              </w:rPr>
              <w:t xml:space="preserve"> НДС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37D87" w:rsidRPr="00150687" w:rsidRDefault="00F24084" w:rsidP="007A54E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</w:t>
            </w:r>
            <w:r w:rsidR="00F37D87" w:rsidRPr="00912D66">
              <w:rPr>
                <w:rFonts w:cs="Arial"/>
                <w:sz w:val="20"/>
                <w:szCs w:val="20"/>
              </w:rPr>
              <w:t>реднегодовой оборот участника закупки</w:t>
            </w:r>
            <w:r w:rsidR="00F37D87">
              <w:rPr>
                <w:rFonts w:cs="Arial"/>
                <w:sz w:val="20"/>
                <w:szCs w:val="20"/>
              </w:rPr>
              <w:t>*</w:t>
            </w:r>
            <w:r w:rsidR="00F37D87" w:rsidRPr="00912D66">
              <w:rPr>
                <w:rFonts w:cs="Arial"/>
                <w:sz w:val="20"/>
                <w:szCs w:val="20"/>
              </w:rPr>
              <w:t xml:space="preserve"> по выполнению ПИР за послед</w:t>
            </w:r>
            <w:r w:rsidR="00F37D87">
              <w:rPr>
                <w:rFonts w:cs="Arial"/>
                <w:sz w:val="20"/>
                <w:szCs w:val="20"/>
              </w:rPr>
              <w:t>ние 3 года должен быть не ниже  194 151 000 руб.</w:t>
            </w:r>
          </w:p>
        </w:tc>
      </w:tr>
      <w:tr w:rsidR="00F37D87" w:rsidRPr="005E153C" w:rsidTr="00E24046">
        <w:trPr>
          <w:trHeight w:val="419"/>
        </w:trPr>
        <w:tc>
          <w:tcPr>
            <w:tcW w:w="582" w:type="dxa"/>
            <w:shd w:val="clear" w:color="auto" w:fill="auto"/>
            <w:noWrap/>
            <w:vAlign w:val="center"/>
          </w:tcPr>
          <w:p w:rsidR="00F37D87" w:rsidRPr="005E153C" w:rsidRDefault="00F37D87" w:rsidP="007A54E1">
            <w:pPr>
              <w:rPr>
                <w:rFonts w:cs="Arial"/>
                <w:b/>
                <w:sz w:val="20"/>
                <w:szCs w:val="20"/>
              </w:rPr>
            </w:pPr>
            <w:r w:rsidRPr="005E153C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37D87" w:rsidRPr="005E153C" w:rsidRDefault="00F37D87" w:rsidP="007A54E1">
            <w:pPr>
              <w:rPr>
                <w:rFonts w:cs="Arial"/>
                <w:b/>
                <w:sz w:val="20"/>
                <w:szCs w:val="20"/>
              </w:rPr>
            </w:pPr>
            <w:r w:rsidRPr="005E153C">
              <w:rPr>
                <w:rFonts w:cs="Arial"/>
                <w:b/>
                <w:sz w:val="20"/>
                <w:szCs w:val="20"/>
              </w:rPr>
              <w:t>Требования о наличии трудовых ресурсов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37D87" w:rsidRPr="00A133A0" w:rsidRDefault="00F37D87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F37D87" w:rsidRPr="005E153C" w:rsidRDefault="00F37D87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F37D87" w:rsidRPr="005E153C" w:rsidRDefault="00F37D87" w:rsidP="007A54E1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F37D87" w:rsidRPr="009A5B52" w:rsidTr="00E24046">
        <w:trPr>
          <w:trHeight w:val="164"/>
        </w:trPr>
        <w:tc>
          <w:tcPr>
            <w:tcW w:w="582" w:type="dxa"/>
            <w:shd w:val="clear" w:color="auto" w:fill="auto"/>
            <w:noWrap/>
            <w:vAlign w:val="center"/>
          </w:tcPr>
          <w:p w:rsidR="00F37D87" w:rsidRPr="008E60E1" w:rsidRDefault="00F37D87" w:rsidP="007A54E1">
            <w:pPr>
              <w:rPr>
                <w:rFonts w:cs="Arial"/>
                <w:sz w:val="20"/>
                <w:szCs w:val="20"/>
              </w:rPr>
            </w:pPr>
            <w:r w:rsidRPr="008E60E1">
              <w:rPr>
                <w:rFonts w:cs="Arial"/>
                <w:sz w:val="20"/>
                <w:szCs w:val="20"/>
              </w:rPr>
              <w:t>3.</w:t>
            </w: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37D87" w:rsidRPr="00150687" w:rsidRDefault="00F37D87" w:rsidP="007A54E1">
            <w:pPr>
              <w:rPr>
                <w:rFonts w:cs="Arial"/>
                <w:sz w:val="20"/>
                <w:szCs w:val="20"/>
              </w:rPr>
            </w:pPr>
            <w:r w:rsidRPr="00150687">
              <w:rPr>
                <w:rFonts w:cs="Arial"/>
                <w:sz w:val="20"/>
                <w:szCs w:val="20"/>
              </w:rPr>
              <w:t xml:space="preserve">Наличие главного специалиста (ГИП, менеджер проекта) для выполнения работ по предмету </w:t>
            </w:r>
            <w:r w:rsidRPr="00150687">
              <w:rPr>
                <w:rFonts w:cs="Arial"/>
                <w:sz w:val="20"/>
                <w:szCs w:val="20"/>
              </w:rPr>
              <w:lastRenderedPageBreak/>
              <w:t>закупки с опытом работы по аналогичным проектам не менее 3 лет.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37D87" w:rsidRPr="00A133A0" w:rsidRDefault="00F37D87" w:rsidP="007A54E1">
            <w:pPr>
              <w:jc w:val="center"/>
              <w:rPr>
                <w:rFonts w:cs="Arial"/>
                <w:sz w:val="20"/>
                <w:szCs w:val="20"/>
              </w:rPr>
            </w:pPr>
            <w:r w:rsidRPr="00A133A0">
              <w:rPr>
                <w:rFonts w:cs="Arial"/>
                <w:sz w:val="20"/>
                <w:szCs w:val="20"/>
              </w:rPr>
              <w:lastRenderedPageBreak/>
              <w:t xml:space="preserve">1.Справка о наличии кадровых ресурсов с указанием областей </w:t>
            </w:r>
            <w:r w:rsidRPr="00A133A0">
              <w:rPr>
                <w:rFonts w:cs="Arial"/>
                <w:sz w:val="20"/>
                <w:szCs w:val="20"/>
              </w:rPr>
              <w:lastRenderedPageBreak/>
              <w:t>аттестации по промышленной безопасности, занимаемых должностей, а также выполняемых разделов проекта (по форме</w:t>
            </w:r>
            <w:r w:rsidR="005E5862" w:rsidRPr="00A133A0">
              <w:rPr>
                <w:rFonts w:cs="Arial"/>
                <w:sz w:val="20"/>
                <w:szCs w:val="20"/>
              </w:rPr>
              <w:t xml:space="preserve"> №</w:t>
            </w:r>
            <w:r w:rsidRPr="00A133A0">
              <w:rPr>
                <w:rFonts w:cs="Arial"/>
                <w:sz w:val="20"/>
                <w:szCs w:val="20"/>
              </w:rPr>
              <w:t>6).</w:t>
            </w:r>
          </w:p>
          <w:p w:rsidR="00F37D87" w:rsidRPr="00A133A0" w:rsidRDefault="00F37D87" w:rsidP="007A54E1">
            <w:pPr>
              <w:jc w:val="center"/>
              <w:rPr>
                <w:rFonts w:cs="Arial"/>
                <w:sz w:val="20"/>
                <w:szCs w:val="20"/>
              </w:rPr>
            </w:pPr>
            <w:r w:rsidRPr="00A133A0">
              <w:rPr>
                <w:rFonts w:cs="Arial"/>
                <w:sz w:val="20"/>
                <w:szCs w:val="20"/>
              </w:rPr>
              <w:t>2. Справка о выполненных ГИП (менеджером проектов) аналогичных договорах за последние 3 года (по форме №7) за подписью руководителя организации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F37D87" w:rsidRPr="00B86369" w:rsidRDefault="00F37D87" w:rsidP="007A54E1">
            <w:pPr>
              <w:jc w:val="center"/>
              <w:rPr>
                <w:rFonts w:cs="Arial"/>
                <w:sz w:val="20"/>
                <w:szCs w:val="20"/>
              </w:rPr>
            </w:pPr>
            <w:r w:rsidRPr="00B86369">
              <w:rPr>
                <w:rFonts w:cs="Arial"/>
                <w:sz w:val="20"/>
                <w:szCs w:val="20"/>
              </w:rPr>
              <w:lastRenderedPageBreak/>
              <w:t>чел./лет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37D87" w:rsidRPr="00150687" w:rsidRDefault="00F37D87" w:rsidP="007A54E1">
            <w:pPr>
              <w:jc w:val="center"/>
              <w:rPr>
                <w:rFonts w:cs="Arial"/>
                <w:sz w:val="20"/>
                <w:szCs w:val="20"/>
              </w:rPr>
            </w:pPr>
            <w:r w:rsidRPr="00150687">
              <w:rPr>
                <w:rFonts w:cs="Arial"/>
                <w:sz w:val="20"/>
                <w:szCs w:val="20"/>
              </w:rPr>
              <w:t xml:space="preserve">не менее 1 человека с опытом работы по </w:t>
            </w:r>
            <w:r w:rsidRPr="00150687">
              <w:rPr>
                <w:rFonts w:cs="Arial"/>
                <w:sz w:val="20"/>
                <w:szCs w:val="20"/>
              </w:rPr>
              <w:lastRenderedPageBreak/>
              <w:t>аналогичным проектам не менее 3 лет</w:t>
            </w:r>
          </w:p>
        </w:tc>
      </w:tr>
      <w:tr w:rsidR="00F37D87" w:rsidRPr="009A5B52" w:rsidTr="00E24046">
        <w:trPr>
          <w:trHeight w:val="843"/>
        </w:trPr>
        <w:tc>
          <w:tcPr>
            <w:tcW w:w="582" w:type="dxa"/>
            <w:shd w:val="clear" w:color="auto" w:fill="auto"/>
            <w:noWrap/>
            <w:vAlign w:val="center"/>
          </w:tcPr>
          <w:p w:rsidR="00F37D87" w:rsidRPr="008E60E1" w:rsidRDefault="00F37D87" w:rsidP="007A54E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3.2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37D87" w:rsidRPr="00ED18BB" w:rsidRDefault="00F37D87" w:rsidP="007A54E1">
            <w:pPr>
              <w:rPr>
                <w:rFonts w:cs="Arial"/>
                <w:sz w:val="20"/>
                <w:szCs w:val="20"/>
              </w:rPr>
            </w:pPr>
            <w:r w:rsidRPr="001E77EF">
              <w:rPr>
                <w:rFonts w:cs="Arial"/>
                <w:sz w:val="20"/>
                <w:szCs w:val="20"/>
              </w:rPr>
              <w:t xml:space="preserve">Наличие в штате организации </w:t>
            </w:r>
            <w:r>
              <w:rPr>
                <w:rFonts w:cs="Arial"/>
                <w:sz w:val="20"/>
                <w:szCs w:val="20"/>
              </w:rPr>
              <w:t xml:space="preserve">не менее 2 </w:t>
            </w:r>
            <w:r w:rsidRPr="001E77EF">
              <w:rPr>
                <w:rFonts w:cs="Arial"/>
                <w:sz w:val="20"/>
                <w:szCs w:val="20"/>
              </w:rPr>
              <w:t>профильных специалистов для разработки каждого из разделов проекта, предусмотренного Заданием на проектирование.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37D87" w:rsidRPr="00A133A0" w:rsidRDefault="00F37D87" w:rsidP="007A54E1">
            <w:pPr>
              <w:jc w:val="center"/>
              <w:rPr>
                <w:rFonts w:cs="Arial"/>
                <w:sz w:val="20"/>
                <w:szCs w:val="20"/>
              </w:rPr>
            </w:pPr>
            <w:r w:rsidRPr="00A133A0">
              <w:rPr>
                <w:rFonts w:cs="Arial"/>
                <w:sz w:val="20"/>
                <w:szCs w:val="20"/>
              </w:rPr>
              <w:t>То же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F37D87" w:rsidRPr="00ED18BB" w:rsidRDefault="00F37D87" w:rsidP="007A54E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чел.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37D87" w:rsidRPr="000F0476" w:rsidRDefault="00F37D87" w:rsidP="007A54E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не менее 2 человек на каждый раздел документации</w:t>
            </w:r>
          </w:p>
        </w:tc>
      </w:tr>
      <w:tr w:rsidR="00F37D87" w:rsidRPr="009A5B52" w:rsidTr="00E24046">
        <w:trPr>
          <w:trHeight w:val="843"/>
        </w:trPr>
        <w:tc>
          <w:tcPr>
            <w:tcW w:w="582" w:type="dxa"/>
            <w:shd w:val="clear" w:color="auto" w:fill="auto"/>
            <w:noWrap/>
            <w:vAlign w:val="center"/>
          </w:tcPr>
          <w:p w:rsidR="00F37D87" w:rsidRPr="008E60E1" w:rsidRDefault="00F37D87" w:rsidP="007A54E1">
            <w:pPr>
              <w:rPr>
                <w:rFonts w:cs="Arial"/>
                <w:sz w:val="20"/>
                <w:szCs w:val="20"/>
              </w:rPr>
            </w:pPr>
            <w:r w:rsidRPr="008E60E1">
              <w:rPr>
                <w:rFonts w:cs="Arial"/>
                <w:sz w:val="20"/>
                <w:szCs w:val="20"/>
              </w:rPr>
              <w:t>3.</w:t>
            </w: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37D87" w:rsidRPr="00F52715" w:rsidRDefault="00F37D87" w:rsidP="007A54E1">
            <w:pPr>
              <w:rPr>
                <w:rFonts w:cs="Arial"/>
                <w:sz w:val="20"/>
                <w:szCs w:val="20"/>
              </w:rPr>
            </w:pPr>
            <w:r w:rsidRPr="00F52715">
              <w:rPr>
                <w:rFonts w:cs="Arial"/>
                <w:sz w:val="20"/>
                <w:szCs w:val="20"/>
              </w:rPr>
              <w:t>Наличие в штате организации специалистов для выполнения работ по предмету закупки, аттестованных в области промышленной безопасности:</w:t>
            </w:r>
          </w:p>
          <w:p w:rsidR="00F37D87" w:rsidRPr="00F52715" w:rsidRDefault="00F37D87" w:rsidP="007A54E1">
            <w:pPr>
              <w:rPr>
                <w:rFonts w:cs="Arial"/>
                <w:sz w:val="20"/>
                <w:szCs w:val="20"/>
              </w:rPr>
            </w:pPr>
            <w:r w:rsidRPr="00F52715">
              <w:rPr>
                <w:rFonts w:cs="Arial"/>
                <w:sz w:val="20"/>
                <w:szCs w:val="20"/>
              </w:rPr>
              <w:t>- А.1 (Основы промышленной безопасности)</w:t>
            </w:r>
          </w:p>
          <w:p w:rsidR="00F37D87" w:rsidRPr="00F52715" w:rsidRDefault="00F37D87" w:rsidP="007A54E1">
            <w:pPr>
              <w:rPr>
                <w:rFonts w:cs="Arial"/>
                <w:sz w:val="20"/>
                <w:szCs w:val="20"/>
              </w:rPr>
            </w:pPr>
            <w:r w:rsidRPr="00F52715">
              <w:rPr>
                <w:rFonts w:cs="Arial"/>
                <w:sz w:val="20"/>
                <w:szCs w:val="20"/>
              </w:rPr>
              <w:t>- Б.1.13 (Проектирование объектов нефтеперерабатывающей промышленности)</w:t>
            </w:r>
          </w:p>
          <w:p w:rsidR="00F37D87" w:rsidRPr="00ED18BB" w:rsidRDefault="00F37D87" w:rsidP="007A54E1">
            <w:pPr>
              <w:rPr>
                <w:rFonts w:cs="Arial"/>
                <w:sz w:val="20"/>
                <w:szCs w:val="20"/>
              </w:rPr>
            </w:pPr>
            <w:r w:rsidRPr="00F52715">
              <w:rPr>
                <w:rFonts w:cs="Arial"/>
                <w:sz w:val="20"/>
                <w:szCs w:val="20"/>
              </w:rPr>
              <w:t>- Б.8.26 (Деятельность, связанная с проектированием, строительством, реконструкцией, капитальным ремонтом и техническим перевооружением опасных производственных объектов, монтажом (демонтажем), наладкой, обслуживанием и ремонтом (реконструкцией) оборудования, работающего под избыточным давлением, применяемого на опасных производственных объектах).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F37D87" w:rsidRPr="00A133A0" w:rsidRDefault="00F37D87" w:rsidP="007A54E1">
            <w:pPr>
              <w:jc w:val="center"/>
              <w:rPr>
                <w:rFonts w:cs="Arial"/>
                <w:sz w:val="20"/>
                <w:szCs w:val="20"/>
              </w:rPr>
            </w:pPr>
            <w:r w:rsidRPr="00A133A0">
              <w:rPr>
                <w:rFonts w:cs="Arial"/>
                <w:sz w:val="20"/>
                <w:szCs w:val="20"/>
              </w:rPr>
              <w:t>1. Справка о наличии кадровых ресурсов с указанием областей аттестации по промышленной безопасности, занимаемых должностей, а также выполняемых разделов проекта (по форме №6), заверенная отделом кадров организации.</w:t>
            </w:r>
          </w:p>
          <w:p w:rsidR="00F37D87" w:rsidRPr="00A133A0" w:rsidRDefault="00F37D87" w:rsidP="007A54E1">
            <w:pPr>
              <w:jc w:val="center"/>
              <w:rPr>
                <w:rFonts w:cs="Arial"/>
                <w:sz w:val="20"/>
                <w:szCs w:val="20"/>
              </w:rPr>
            </w:pPr>
            <w:r w:rsidRPr="00A133A0">
              <w:rPr>
                <w:rFonts w:cs="Arial"/>
                <w:sz w:val="20"/>
                <w:szCs w:val="20"/>
              </w:rPr>
              <w:t>2. Копии протоколов заседания аттестационной комиссии Ростехнадзора и удостоверений, подтверждающих аттестацию в области промышленной безопасности.</w:t>
            </w:r>
          </w:p>
          <w:p w:rsidR="00F37D87" w:rsidRPr="00A133A0" w:rsidRDefault="00F37D87" w:rsidP="007A54E1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F37D87" w:rsidRPr="00ED18BB" w:rsidRDefault="00F37D87" w:rsidP="007A54E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чел.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37D87" w:rsidRPr="000F0476" w:rsidRDefault="00F37D87" w:rsidP="007A54E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не менее 2 человек по каждой области аттестации</w:t>
            </w:r>
          </w:p>
        </w:tc>
      </w:tr>
    </w:tbl>
    <w:p w:rsidR="007A54E1" w:rsidRPr="00700E42" w:rsidRDefault="007A54E1" w:rsidP="007A54E1">
      <w:pPr>
        <w:autoSpaceDE w:val="0"/>
        <w:ind w:firstLine="709"/>
        <w:jc w:val="both"/>
        <w:rPr>
          <w:sz w:val="20"/>
          <w:szCs w:val="20"/>
        </w:rPr>
      </w:pPr>
      <w:r w:rsidRPr="00700E42">
        <w:rPr>
          <w:sz w:val="20"/>
          <w:szCs w:val="20"/>
        </w:rPr>
        <w:t>*Допускается отклонение от установленного уровня, но не более 5%</w:t>
      </w:r>
    </w:p>
    <w:p w:rsidR="007A54E1" w:rsidRPr="00C3289F" w:rsidRDefault="007A54E1" w:rsidP="00694B1C">
      <w:pPr>
        <w:tabs>
          <w:tab w:val="left" w:pos="7390"/>
        </w:tabs>
        <w:autoSpaceDE w:val="0"/>
        <w:autoSpaceDN w:val="0"/>
        <w:adjustRightInd w:val="0"/>
        <w:spacing w:before="0"/>
        <w:rPr>
          <w:rFonts w:ascii="Times New Roman" w:eastAsia="Calibri" w:hAnsi="Times New Roman" w:cs="Arial"/>
          <w:iCs/>
          <w:sz w:val="24"/>
          <w:szCs w:val="22"/>
          <w:lang w:eastAsia="en-US"/>
        </w:rPr>
      </w:pPr>
    </w:p>
    <w:p w:rsidR="000633A2" w:rsidRDefault="000633A2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</w:p>
    <w:p w:rsidR="00763BE4" w:rsidRPr="00C3289F" w:rsidRDefault="00763BE4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C3289F">
        <w:rPr>
          <w:rFonts w:ascii="Times New Roman" w:hAnsi="Times New Roman"/>
          <w:b/>
          <w:bCs/>
          <w:sz w:val="24"/>
        </w:rPr>
        <w:t xml:space="preserve">Директор по снабжению               </w:t>
      </w:r>
      <w:r w:rsidRPr="00C3289F">
        <w:rPr>
          <w:rFonts w:ascii="Times New Roman" w:hAnsi="Times New Roman"/>
          <w:b/>
          <w:bCs/>
          <w:sz w:val="24"/>
        </w:rPr>
        <w:tab/>
      </w:r>
      <w:r w:rsidRPr="00C3289F">
        <w:rPr>
          <w:rFonts w:ascii="Times New Roman" w:hAnsi="Times New Roman"/>
          <w:b/>
          <w:bCs/>
          <w:sz w:val="24"/>
        </w:rPr>
        <w:tab/>
        <w:t xml:space="preserve"> ____________________    </w:t>
      </w:r>
      <w:r w:rsidR="0058528A">
        <w:rPr>
          <w:rFonts w:ascii="Times New Roman" w:hAnsi="Times New Roman"/>
          <w:b/>
          <w:bCs/>
          <w:sz w:val="24"/>
        </w:rPr>
        <w:t>Д.Ю.Уржумов</w:t>
      </w:r>
    </w:p>
    <w:p w:rsidR="00434154" w:rsidRPr="00C3289F" w:rsidRDefault="00434154" w:rsidP="00763BE4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434154" w:rsidRPr="00C3289F" w:rsidSect="00506763">
          <w:footerReference w:type="default" r:id="rId9"/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763BE4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2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делать Оферты </w:t>
      </w:r>
      <w:r w:rsidRPr="00A133A0">
        <w:rPr>
          <w:rFonts w:ascii="Times New Roman" w:hAnsi="Times New Roman"/>
          <w:sz w:val="24"/>
        </w:rPr>
        <w:t>№</w:t>
      </w:r>
      <w:r w:rsidR="00A133A0" w:rsidRPr="00A133A0">
        <w:rPr>
          <w:rFonts w:ascii="Times New Roman" w:hAnsi="Times New Roman"/>
          <w:sz w:val="24"/>
        </w:rPr>
        <w:t>308</w:t>
      </w:r>
      <w:r w:rsidRPr="00A133A0">
        <w:rPr>
          <w:rFonts w:ascii="Times New Roman" w:hAnsi="Times New Roman"/>
          <w:sz w:val="24"/>
        </w:rPr>
        <w:t>-КС</w:t>
      </w:r>
      <w:r w:rsidRPr="00C3289F">
        <w:rPr>
          <w:rFonts w:ascii="Times New Roman" w:hAnsi="Times New Roman"/>
          <w:sz w:val="24"/>
        </w:rPr>
        <w:t>-201</w:t>
      </w:r>
      <w:r w:rsidR="0058528A">
        <w:rPr>
          <w:rFonts w:ascii="Times New Roman" w:hAnsi="Times New Roman"/>
          <w:sz w:val="24"/>
        </w:rPr>
        <w:t>7</w:t>
      </w:r>
    </w:p>
    <w:p w:rsidR="00CC17B8" w:rsidRDefault="00CC17B8" w:rsidP="00CC17B8">
      <w:pPr>
        <w:jc w:val="center"/>
        <w:rPr>
          <w:rFonts w:ascii="Times New Roman" w:hAnsi="Times New Roman"/>
          <w:b/>
          <w:szCs w:val="22"/>
        </w:rPr>
      </w:pPr>
      <w:r w:rsidRPr="00D53E31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DD3C67" w:rsidRPr="00D53E31" w:rsidRDefault="00DD3C67" w:rsidP="00CC17B8">
      <w:pPr>
        <w:jc w:val="center"/>
        <w:rPr>
          <w:rFonts w:ascii="Times New Roman" w:hAnsi="Times New Roman"/>
          <w:b/>
          <w:szCs w:val="22"/>
        </w:rPr>
      </w:pP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1.  Изучив условия предложения делать </w:t>
      </w:r>
      <w:r w:rsidRPr="00A133A0">
        <w:rPr>
          <w:rFonts w:ascii="Times New Roman" w:hAnsi="Times New Roman"/>
          <w:szCs w:val="22"/>
          <w:lang w:eastAsia="ar-SA"/>
        </w:rPr>
        <w:t xml:space="preserve">оферты </w:t>
      </w:r>
      <w:r w:rsidRPr="00A133A0">
        <w:rPr>
          <w:rFonts w:ascii="Times New Roman" w:hAnsi="Times New Roman"/>
          <w:sz w:val="23"/>
          <w:szCs w:val="23"/>
        </w:rPr>
        <w:t>№</w:t>
      </w:r>
      <w:r w:rsidR="00A133A0" w:rsidRPr="00A133A0">
        <w:rPr>
          <w:rFonts w:ascii="Times New Roman" w:hAnsi="Times New Roman"/>
          <w:sz w:val="23"/>
          <w:szCs w:val="23"/>
        </w:rPr>
        <w:t>308</w:t>
      </w:r>
      <w:r w:rsidRPr="00A133A0">
        <w:rPr>
          <w:rFonts w:ascii="Times New Roman" w:hAnsi="Times New Roman"/>
          <w:sz w:val="23"/>
          <w:szCs w:val="23"/>
        </w:rPr>
        <w:t>-КС-201</w:t>
      </w:r>
      <w:r w:rsidR="0058528A" w:rsidRPr="00A133A0">
        <w:rPr>
          <w:rFonts w:ascii="Times New Roman" w:hAnsi="Times New Roman"/>
          <w:sz w:val="23"/>
          <w:szCs w:val="23"/>
        </w:rPr>
        <w:t>7</w:t>
      </w:r>
      <w:r w:rsidRPr="001D52CE">
        <w:rPr>
          <w:rFonts w:ascii="Times New Roman" w:hAnsi="Times New Roman"/>
          <w:sz w:val="23"/>
          <w:szCs w:val="23"/>
        </w:rPr>
        <w:t xml:space="preserve"> от </w:t>
      </w:r>
      <w:r w:rsidRPr="001D52CE">
        <w:rPr>
          <w:rFonts w:ascii="Times New Roman" w:hAnsi="Times New Roman"/>
          <w:sz w:val="23"/>
          <w:szCs w:val="23"/>
          <w:highlight w:val="yellow"/>
        </w:rPr>
        <w:t>&lt;дата ПДО&gt;</w:t>
      </w:r>
      <w:r w:rsidRPr="00465A3A">
        <w:rPr>
          <w:rFonts w:ascii="Times New Roman" w:hAnsi="Times New Roman"/>
          <w:szCs w:val="22"/>
          <w:lang w:eastAsia="ar-SA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оферты&gt;. 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В случае полного или 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2. В случае принятия нашей оферты, заключить с ОАО «Славнефть-ЯНОС» договор</w:t>
      </w:r>
      <w:r w:rsidR="00271A27">
        <w:rPr>
          <w:rFonts w:ascii="Times New Roman" w:hAnsi="Times New Roman"/>
          <w:szCs w:val="22"/>
          <w:lang w:eastAsia="ar-SA"/>
        </w:rPr>
        <w:t xml:space="preserve"> </w:t>
      </w:r>
      <w:r w:rsidRPr="00465A3A">
        <w:rPr>
          <w:rFonts w:ascii="Times New Roman" w:hAnsi="Times New Roman"/>
          <w:szCs w:val="22"/>
          <w:lang w:eastAsia="ar-SA"/>
        </w:rPr>
        <w:t xml:space="preserve">на </w:t>
      </w:r>
      <w:r w:rsidR="0058528A" w:rsidRPr="0058528A">
        <w:rPr>
          <w:rFonts w:ascii="Times New Roman" w:hAnsi="Times New Roman"/>
          <w:b/>
          <w:szCs w:val="22"/>
          <w:lang w:eastAsia="ar-SA"/>
        </w:rPr>
        <w:t xml:space="preserve">выполнение </w:t>
      </w:r>
      <w:r w:rsidR="00401A25" w:rsidRPr="004D511C">
        <w:rPr>
          <w:rFonts w:ascii="Times New Roman" w:hAnsi="Times New Roman"/>
          <w:b/>
          <w:sz w:val="24"/>
        </w:rPr>
        <w:t xml:space="preserve">проектно-изыскательских работ в соответствии с Заданием на проектирование </w:t>
      </w:r>
      <w:r w:rsidR="00E2711D" w:rsidRPr="00F24084">
        <w:rPr>
          <w:rFonts w:ascii="Times New Roman" w:hAnsi="Times New Roman"/>
          <w:b/>
          <w:sz w:val="24"/>
        </w:rPr>
        <w:t>№1-3077 «Реконструкция установки ВТ-6 с увеличением производительности с 550 до 710 т/час</w:t>
      </w:r>
      <w:r w:rsidR="00C1091E" w:rsidRPr="00C1091E">
        <w:rPr>
          <w:rFonts w:ascii="Times New Roman" w:hAnsi="Times New Roman"/>
          <w:b/>
          <w:szCs w:val="22"/>
        </w:rPr>
        <w:t>»</w:t>
      </w:r>
      <w:r w:rsidR="00CA54E6">
        <w:rPr>
          <w:rFonts w:ascii="Times New Roman" w:hAnsi="Times New Roman"/>
          <w:b/>
          <w:szCs w:val="22"/>
          <w:lang w:eastAsia="ar-SA"/>
        </w:rPr>
        <w:t xml:space="preserve"> </w:t>
      </w:r>
      <w:r w:rsidRPr="00465A3A">
        <w:rPr>
          <w:rFonts w:ascii="Times New Roman" w:hAnsi="Times New Roman"/>
          <w:szCs w:val="22"/>
          <w:lang w:eastAsia="ar-SA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Если по каким-либо причинам мы откажемся (уклонимся) от подписания договора на предложенных нами в оферте &lt;номер оферты&gt; от &lt;дата оферты&gt; условиях после получения уведомления об акцепте оферты со стороны ОАО «Славнефть-ЯНОС»,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«Славнефть-ЯНОС» вправе начислить, мы обязаны уплатить, пени в размере 0,5% от несвоевременно уплаченной суммы до момента полного погашения.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3. Сообщаем о себе следующее: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Наименование организации:  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Местонахождение: 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Почтовый адрес: ________________________________________________________________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Телефон, телефакс, электронный адрес: 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Организационно - правовая форма: 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Дата, место и орган регистрации организации: 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Банковские реквизиты: 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БИК__________________________________, </w:t>
      </w:r>
    </w:p>
    <w:p w:rsidR="00CC17B8" w:rsidRPr="00465A3A" w:rsidRDefault="00CC17B8" w:rsidP="00CC17B8">
      <w:pPr>
        <w:widowControl w:val="0"/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ИНН __________________________________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ind w:left="54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ind w:left="54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ind w:left="539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</w:t>
      </w:r>
    </w:p>
    <w:p w:rsidR="00CC17B8" w:rsidRPr="00465A3A" w:rsidRDefault="00807E4A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4</w:t>
      </w:r>
      <w:r w:rsidR="00CC17B8" w:rsidRPr="00465A3A">
        <w:rPr>
          <w:rFonts w:ascii="Times New Roman" w:hAnsi="Times New Roman"/>
          <w:szCs w:val="22"/>
          <w:lang w:eastAsia="ar-SA"/>
        </w:rPr>
        <w:t>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CC17B8" w:rsidRPr="00465A3A" w:rsidRDefault="00807E4A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>
        <w:rPr>
          <w:rFonts w:ascii="Times New Roman" w:hAnsi="Times New Roman"/>
          <w:szCs w:val="22"/>
          <w:lang w:eastAsia="ar-SA"/>
        </w:rPr>
        <w:t>5</w:t>
      </w:r>
      <w:r w:rsidR="00CC17B8" w:rsidRPr="00465A3A">
        <w:rPr>
          <w:rFonts w:ascii="Times New Roman" w:hAnsi="Times New Roman"/>
          <w:szCs w:val="22"/>
          <w:lang w:eastAsia="ar-SA"/>
        </w:rPr>
        <w:t xml:space="preserve">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CC17B8" w:rsidRPr="00465A3A" w:rsidRDefault="00CC17B8" w:rsidP="00CC17B8">
      <w:pPr>
        <w:widowControl w:val="0"/>
        <w:pBdr>
          <w:bottom w:val="single" w:sz="4" w:space="1" w:color="auto"/>
        </w:pBdr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jc w:val="both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__________________________________________________________________________________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Руководитель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</w:r>
      <w:r w:rsidRPr="00465A3A">
        <w:rPr>
          <w:rFonts w:ascii="Times New Roman" w:hAnsi="Times New Roman"/>
          <w:szCs w:val="22"/>
          <w:lang w:eastAsia="ar-SA"/>
        </w:rPr>
        <w:tab/>
        <w:t xml:space="preserve">          (подпись)</w:t>
      </w:r>
    </w:p>
    <w:p w:rsidR="00CC17B8" w:rsidRPr="00465A3A" w:rsidRDefault="00CC17B8" w:rsidP="00CC17B8">
      <w:pPr>
        <w:widowControl w:val="0"/>
        <w:suppressAutoHyphens/>
        <w:spacing w:before="0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>Главный бухгалтер</w:t>
      </w:r>
      <w:r w:rsidRPr="00465A3A">
        <w:rPr>
          <w:rFonts w:ascii="Times New Roman" w:hAnsi="Times New Roman"/>
          <w:szCs w:val="22"/>
          <w:lang w:eastAsia="ar-SA"/>
        </w:rPr>
        <w:tab/>
        <w:t>________________</w:t>
      </w:r>
      <w:r w:rsidRPr="00465A3A">
        <w:rPr>
          <w:rFonts w:ascii="Times New Roman" w:hAnsi="Times New Roman"/>
          <w:szCs w:val="22"/>
          <w:lang w:eastAsia="ar-SA"/>
        </w:rPr>
        <w:tab/>
        <w:t>/Фамилия И.О./</w:t>
      </w:r>
    </w:p>
    <w:p w:rsidR="00CC17B8" w:rsidRPr="00465A3A" w:rsidRDefault="00CC17B8" w:rsidP="00CC17B8">
      <w:pPr>
        <w:widowControl w:val="0"/>
        <w:suppressAutoHyphens/>
        <w:spacing w:before="0"/>
        <w:ind w:left="1416" w:firstLine="708"/>
        <w:rPr>
          <w:rFonts w:ascii="Times New Roman" w:hAnsi="Times New Roman"/>
          <w:szCs w:val="22"/>
          <w:lang w:eastAsia="ar-SA"/>
        </w:rPr>
      </w:pPr>
      <w:r w:rsidRPr="00465A3A">
        <w:rPr>
          <w:rFonts w:ascii="Times New Roman" w:hAnsi="Times New Roman"/>
          <w:szCs w:val="22"/>
          <w:lang w:eastAsia="ar-SA"/>
        </w:rPr>
        <w:t xml:space="preserve">          (подпись)</w:t>
      </w:r>
    </w:p>
    <w:p w:rsidR="004E1704" w:rsidRDefault="004E1704" w:rsidP="00CC17B8">
      <w:pPr>
        <w:spacing w:before="0"/>
        <w:jc w:val="right"/>
        <w:rPr>
          <w:rFonts w:ascii="Times New Roman" w:hAnsi="Times New Roman"/>
          <w:b/>
          <w:bCs/>
          <w:sz w:val="24"/>
        </w:rPr>
        <w:sectPr w:rsidR="004E1704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D549DA" w:rsidRPr="00C3289F" w:rsidRDefault="000D2EB6" w:rsidP="00D549DA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D549DA" w:rsidRPr="00C3289F">
        <w:rPr>
          <w:rFonts w:ascii="Times New Roman" w:hAnsi="Times New Roman"/>
          <w:b/>
          <w:bCs/>
          <w:sz w:val="24"/>
        </w:rPr>
        <w:t xml:space="preserve"> № </w:t>
      </w:r>
      <w:r w:rsidR="00694B1C" w:rsidRPr="00C3289F">
        <w:rPr>
          <w:rFonts w:ascii="Times New Roman" w:hAnsi="Times New Roman"/>
          <w:b/>
          <w:bCs/>
          <w:sz w:val="24"/>
        </w:rPr>
        <w:t>3</w:t>
      </w:r>
    </w:p>
    <w:p w:rsidR="00D549DA" w:rsidRPr="00C3289F" w:rsidRDefault="00D549DA" w:rsidP="00D549DA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</w:t>
      </w:r>
      <w:r w:rsidRPr="00A133A0">
        <w:rPr>
          <w:rFonts w:ascii="Times New Roman" w:hAnsi="Times New Roman"/>
          <w:sz w:val="24"/>
        </w:rPr>
        <w:t>делать Оферты №</w:t>
      </w:r>
      <w:r w:rsidR="00A133A0" w:rsidRPr="00A133A0">
        <w:rPr>
          <w:rFonts w:ascii="Times New Roman" w:hAnsi="Times New Roman"/>
          <w:sz w:val="24"/>
        </w:rPr>
        <w:t>308</w:t>
      </w:r>
      <w:r w:rsidRPr="00A133A0">
        <w:rPr>
          <w:rFonts w:ascii="Times New Roman" w:hAnsi="Times New Roman"/>
          <w:sz w:val="24"/>
        </w:rPr>
        <w:t>-КС-</w:t>
      </w:r>
      <w:r w:rsidRPr="00C3289F">
        <w:rPr>
          <w:rFonts w:ascii="Times New Roman" w:hAnsi="Times New Roman"/>
          <w:sz w:val="24"/>
        </w:rPr>
        <w:t>201</w:t>
      </w:r>
      <w:r w:rsidR="0058528A">
        <w:rPr>
          <w:rFonts w:ascii="Times New Roman" w:hAnsi="Times New Roman"/>
          <w:sz w:val="24"/>
        </w:rPr>
        <w:t>7</w:t>
      </w: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 бланке участника закупки</w:t>
      </w:r>
    </w:p>
    <w:p w:rsidR="00D549DA" w:rsidRPr="00C3289F" w:rsidRDefault="00D549DA" w:rsidP="00D549DA">
      <w:pPr>
        <w:ind w:left="540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Адрес: 150023, г. Ярославль, Московский пр., д.130</w:t>
      </w:r>
    </w:p>
    <w:p w:rsidR="00D549DA" w:rsidRPr="00C3289F" w:rsidRDefault="00D549DA" w:rsidP="00D549DA">
      <w:pPr>
        <w:jc w:val="center"/>
        <w:rPr>
          <w:rFonts w:ascii="Times New Roman" w:hAnsi="Times New Roman"/>
          <w:b/>
          <w:szCs w:val="22"/>
        </w:rPr>
      </w:pPr>
      <w:r w:rsidRPr="00C3289F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D549DA" w:rsidRPr="00C3289F" w:rsidRDefault="00D549DA" w:rsidP="00D549DA">
      <w:pPr>
        <w:jc w:val="center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(безотзывная оферта)</w:t>
      </w:r>
    </w:p>
    <w:p w:rsidR="00D549DA" w:rsidRPr="00C3289F" w:rsidRDefault="00D549DA" w:rsidP="00D549DA">
      <w:pPr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«____» __________________ ______ г.</w:t>
      </w:r>
    </w:p>
    <w:p w:rsidR="00D549DA" w:rsidRPr="00C3289F" w:rsidRDefault="00D549DA" w:rsidP="00D549DA">
      <w:pPr>
        <w:ind w:firstLine="72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 xml:space="preserve">___________________________________________________ направляет настоящую оферту ОАО «Славнефть-ЯНОС» с целью заключения договора </w:t>
      </w:r>
      <w:r w:rsidR="00C1091E">
        <w:rPr>
          <w:rFonts w:ascii="Times New Roman" w:hAnsi="Times New Roman"/>
          <w:szCs w:val="22"/>
        </w:rPr>
        <w:t xml:space="preserve">для </w:t>
      </w:r>
      <w:r w:rsidRPr="00C3289F">
        <w:rPr>
          <w:rFonts w:ascii="Times New Roman" w:hAnsi="Times New Roman"/>
          <w:szCs w:val="22"/>
        </w:rPr>
        <w:t>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3"/>
        <w:gridCol w:w="4359"/>
      </w:tblGrid>
      <w:tr w:rsidR="00C3289F" w:rsidRPr="00C3289F" w:rsidTr="00D9443F">
        <w:trPr>
          <w:trHeight w:val="363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  <w:r w:rsidRPr="00C3289F">
              <w:rPr>
                <w:rFonts w:ascii="Times New Roman" w:hAnsi="Times New Roman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359" w:type="dxa"/>
          </w:tcPr>
          <w:p w:rsidR="00D549DA" w:rsidRPr="00320CD0" w:rsidRDefault="005920B3" w:rsidP="0058528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20CD0">
              <w:rPr>
                <w:rFonts w:ascii="Times New Roman" w:hAnsi="Times New Roman"/>
                <w:b/>
                <w:sz w:val="20"/>
                <w:szCs w:val="20"/>
              </w:rPr>
              <w:t>В</w:t>
            </w:r>
            <w:r w:rsidR="00614EE3" w:rsidRPr="00320CD0">
              <w:rPr>
                <w:rFonts w:ascii="Times New Roman" w:hAnsi="Times New Roman"/>
                <w:b/>
                <w:sz w:val="20"/>
                <w:szCs w:val="20"/>
              </w:rPr>
              <w:t xml:space="preserve">ыполнение </w:t>
            </w:r>
            <w:r w:rsidR="00401A25" w:rsidRPr="00401A25">
              <w:rPr>
                <w:rFonts w:ascii="Times New Roman" w:hAnsi="Times New Roman"/>
                <w:b/>
                <w:sz w:val="20"/>
                <w:szCs w:val="20"/>
              </w:rPr>
              <w:t xml:space="preserve">проектно-изыскательских работ в соответствии с Заданием на проектирование </w:t>
            </w:r>
            <w:r w:rsidR="00E2711D" w:rsidRPr="00A133A0">
              <w:rPr>
                <w:rFonts w:ascii="Times New Roman" w:hAnsi="Times New Roman"/>
                <w:b/>
                <w:sz w:val="20"/>
                <w:szCs w:val="20"/>
              </w:rPr>
              <w:t>№1-3077 «Реконструкция установки ВТ-6 с увеличением производительности с 550 до 710 т/час</w:t>
            </w:r>
            <w:r w:rsidR="00C1091E" w:rsidRPr="00320CD0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</w:tr>
      <w:tr w:rsidR="00C3289F" w:rsidRPr="00C3289F" w:rsidTr="00D9443F">
        <w:trPr>
          <w:trHeight w:val="521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4359" w:type="dxa"/>
          </w:tcPr>
          <w:p w:rsidR="00D549DA" w:rsidRPr="00FA265E" w:rsidRDefault="00D549DA" w:rsidP="00401A25">
            <w:pPr>
              <w:rPr>
                <w:rFonts w:ascii="Times New Roman" w:hAnsi="Times New Roman"/>
                <w:bCs/>
                <w:i/>
                <w:kern w:val="1"/>
                <w:sz w:val="20"/>
                <w:szCs w:val="20"/>
                <w:lang w:eastAsia="ar-SA"/>
              </w:rPr>
            </w:pPr>
          </w:p>
        </w:tc>
      </w:tr>
      <w:tr w:rsidR="00C3289F" w:rsidRPr="00C3289F" w:rsidTr="00D9443F">
        <w:trPr>
          <w:trHeight w:val="675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Стоимость работ, рублей без НДС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838AC" w:rsidRPr="00C3289F" w:rsidTr="00D9443F">
        <w:trPr>
          <w:trHeight w:val="675"/>
        </w:trPr>
        <w:tc>
          <w:tcPr>
            <w:tcW w:w="5103" w:type="dxa"/>
          </w:tcPr>
          <w:p w:rsidR="00C838AC" w:rsidRPr="00C3289F" w:rsidRDefault="00C838AC" w:rsidP="00C838AC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838AC">
              <w:rPr>
                <w:rFonts w:ascii="Times New Roman" w:hAnsi="Times New Roman"/>
                <w:sz w:val="20"/>
                <w:szCs w:val="20"/>
              </w:rPr>
              <w:t xml:space="preserve">Стоимость работ, рублей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Pr="00C838AC">
              <w:rPr>
                <w:rFonts w:ascii="Times New Roman" w:hAnsi="Times New Roman"/>
                <w:sz w:val="20"/>
                <w:szCs w:val="20"/>
              </w:rPr>
              <w:t>НДС</w:t>
            </w:r>
          </w:p>
        </w:tc>
        <w:tc>
          <w:tcPr>
            <w:tcW w:w="4359" w:type="dxa"/>
          </w:tcPr>
          <w:p w:rsidR="00C838AC" w:rsidRPr="00C3289F" w:rsidRDefault="00C838AC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D9443F">
        <w:trPr>
          <w:trHeight w:val="269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3289F" w:rsidRPr="00C3289F" w:rsidTr="00D9443F">
        <w:trPr>
          <w:trHeight w:val="198"/>
        </w:trPr>
        <w:tc>
          <w:tcPr>
            <w:tcW w:w="5103" w:type="dxa"/>
          </w:tcPr>
          <w:p w:rsidR="00D549DA" w:rsidRPr="00EB5618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Условия оплаты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549DA" w:rsidRPr="00C3289F" w:rsidTr="00D9443F">
        <w:trPr>
          <w:trHeight w:val="239"/>
        </w:trPr>
        <w:tc>
          <w:tcPr>
            <w:tcW w:w="5103" w:type="dxa"/>
          </w:tcPr>
          <w:p w:rsidR="00D549DA" w:rsidRPr="00C3289F" w:rsidRDefault="00D549DA" w:rsidP="000B030B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C3289F">
              <w:rPr>
                <w:rFonts w:ascii="Times New Roman" w:hAnsi="Times New Roman"/>
                <w:sz w:val="20"/>
                <w:szCs w:val="20"/>
              </w:rPr>
              <w:t>Дополнительные условия</w:t>
            </w:r>
          </w:p>
        </w:tc>
        <w:tc>
          <w:tcPr>
            <w:tcW w:w="4359" w:type="dxa"/>
          </w:tcPr>
          <w:p w:rsidR="00D549DA" w:rsidRPr="00C3289F" w:rsidRDefault="00D549DA" w:rsidP="000B03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Настоящее предложение может быть акцептовано до «____» __________________ _____ г.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549DA" w:rsidRPr="00C3289F" w:rsidRDefault="00D549DA" w:rsidP="007673C6">
      <w:pPr>
        <w:numPr>
          <w:ilvl w:val="0"/>
          <w:numId w:val="5"/>
        </w:numPr>
        <w:spacing w:before="0"/>
        <w:jc w:val="both"/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D549DA" w:rsidRPr="00C3289F" w:rsidRDefault="00D549DA" w:rsidP="00D549DA">
      <w:pPr>
        <w:spacing w:before="0"/>
        <w:jc w:val="both"/>
        <w:rPr>
          <w:rFonts w:ascii="Times New Roman" w:hAnsi="Times New Roman"/>
          <w:szCs w:val="22"/>
        </w:rPr>
      </w:pPr>
    </w:p>
    <w:p w:rsidR="00D549DA" w:rsidRPr="00C3289F" w:rsidRDefault="00D549DA" w:rsidP="00D549DA">
      <w:pPr>
        <w:rPr>
          <w:rFonts w:ascii="Times New Roman" w:hAnsi="Times New Roman"/>
          <w:szCs w:val="22"/>
        </w:rPr>
      </w:pPr>
      <w:r w:rsidRPr="00C3289F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8324F0" w:rsidRPr="00C3289F" w:rsidRDefault="00D549DA" w:rsidP="0011018B">
      <w:pPr>
        <w:spacing w:before="0"/>
        <w:jc w:val="both"/>
        <w:rPr>
          <w:rFonts w:ascii="Times New Roman" w:hAnsi="Times New Roman"/>
        </w:rPr>
      </w:pPr>
      <w:r w:rsidRPr="00C3289F">
        <w:rPr>
          <w:rFonts w:ascii="Times New Roman" w:hAnsi="Times New Roman"/>
          <w:szCs w:val="22"/>
        </w:rPr>
        <w:tab/>
      </w:r>
      <w:r w:rsidRPr="00C3289F">
        <w:rPr>
          <w:rFonts w:ascii="Times New Roman" w:hAnsi="Times New Roman"/>
          <w:szCs w:val="22"/>
        </w:rPr>
        <w:tab/>
        <w:t>МП</w:t>
      </w:r>
    </w:p>
    <w:p w:rsidR="00B71877" w:rsidRPr="00C3289F" w:rsidRDefault="00B71877" w:rsidP="00B71877">
      <w:pPr>
        <w:jc w:val="right"/>
        <w:rPr>
          <w:rFonts w:ascii="Times New Roman" w:hAnsi="Times New Roman"/>
          <w:b/>
        </w:rPr>
        <w:sectPr w:rsidR="00B71877" w:rsidRPr="00C3289F" w:rsidSect="00506763">
          <w:pgSz w:w="11906" w:h="16838"/>
          <w:pgMar w:top="851" w:right="567" w:bottom="567" w:left="1418" w:header="709" w:footer="709" w:gutter="0"/>
          <w:cols w:space="708"/>
          <w:docGrid w:linePitch="360"/>
        </w:sectPr>
      </w:pPr>
    </w:p>
    <w:p w:rsidR="003C3181" w:rsidRPr="00C3289F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3C3181" w:rsidRPr="00C3289F">
        <w:rPr>
          <w:rFonts w:ascii="Times New Roman" w:hAnsi="Times New Roman"/>
          <w:b/>
          <w:bCs/>
          <w:sz w:val="24"/>
        </w:rPr>
        <w:t xml:space="preserve"> № </w:t>
      </w:r>
      <w:r w:rsidR="00C1091E">
        <w:rPr>
          <w:rFonts w:ascii="Times New Roman" w:hAnsi="Times New Roman"/>
          <w:b/>
          <w:bCs/>
          <w:sz w:val="24"/>
        </w:rPr>
        <w:t>8</w:t>
      </w:r>
    </w:p>
    <w:p w:rsidR="003C3181" w:rsidRPr="00C3289F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C3289F">
        <w:rPr>
          <w:rFonts w:ascii="Times New Roman" w:hAnsi="Times New Roman"/>
          <w:sz w:val="24"/>
        </w:rPr>
        <w:t xml:space="preserve">к Предложению </w:t>
      </w:r>
      <w:r w:rsidRPr="00A133A0">
        <w:rPr>
          <w:rFonts w:ascii="Times New Roman" w:hAnsi="Times New Roman"/>
          <w:sz w:val="24"/>
        </w:rPr>
        <w:t>делать Оферты №</w:t>
      </w:r>
      <w:r w:rsidR="00A133A0" w:rsidRPr="00A133A0">
        <w:rPr>
          <w:rFonts w:ascii="Times New Roman" w:hAnsi="Times New Roman"/>
          <w:sz w:val="24"/>
        </w:rPr>
        <w:t>308</w:t>
      </w:r>
      <w:r w:rsidRPr="00A133A0">
        <w:rPr>
          <w:rFonts w:ascii="Times New Roman" w:hAnsi="Times New Roman"/>
          <w:sz w:val="24"/>
        </w:rPr>
        <w:t>-КС</w:t>
      </w:r>
      <w:r w:rsidRPr="00C3289F">
        <w:rPr>
          <w:rFonts w:ascii="Times New Roman" w:hAnsi="Times New Roman"/>
          <w:sz w:val="24"/>
        </w:rPr>
        <w:t>-201</w:t>
      </w:r>
      <w:r w:rsidR="0058528A">
        <w:rPr>
          <w:rFonts w:ascii="Times New Roman" w:hAnsi="Times New Roman"/>
          <w:sz w:val="24"/>
        </w:rPr>
        <w:t>7</w:t>
      </w:r>
    </w:p>
    <w:p w:rsidR="00B71877" w:rsidRPr="00C3289F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B71877" w:rsidRPr="00C3289F" w:rsidRDefault="00B71877" w:rsidP="00B71877">
      <w:pPr>
        <w:pStyle w:val="Times12"/>
        <w:ind w:firstLine="0"/>
        <w:jc w:val="center"/>
        <w:rPr>
          <w:b/>
          <w:sz w:val="22"/>
        </w:rPr>
      </w:pPr>
      <w:r w:rsidRPr="00C3289F">
        <w:rPr>
          <w:b/>
          <w:sz w:val="22"/>
        </w:rPr>
        <w:t>ПЕРЕЧЕНЬ АФФИЛИРОВАННЫХ ОРГАНИЗАЦИЙ</w:t>
      </w:r>
    </w:p>
    <w:p w:rsidR="00B71877" w:rsidRPr="00C3289F" w:rsidRDefault="00B71877" w:rsidP="00B71877">
      <w:pPr>
        <w:pStyle w:val="Times12"/>
        <w:ind w:firstLine="0"/>
        <w:rPr>
          <w:sz w:val="22"/>
        </w:rPr>
      </w:pPr>
      <w:r w:rsidRPr="00C3289F">
        <w:rPr>
          <w:sz w:val="22"/>
        </w:rPr>
        <w:t>Участник закупки:</w:t>
      </w:r>
      <w:r w:rsidRPr="00C3289F">
        <w:rPr>
          <w:szCs w:val="24"/>
        </w:rPr>
        <w:t xml:space="preserve"> </w:t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  <w:r w:rsidRPr="00C3289F">
        <w:rPr>
          <w:szCs w:val="24"/>
          <w:u w:val="single"/>
        </w:rPr>
        <w:tab/>
      </w:r>
    </w:p>
    <w:p w:rsidR="00B71877" w:rsidRPr="00C3289F" w:rsidRDefault="00B71877" w:rsidP="00B71877">
      <w:pPr>
        <w:pStyle w:val="Times12"/>
        <w:ind w:firstLine="0"/>
        <w:rPr>
          <w:sz w:val="22"/>
          <w:u w:val="single"/>
        </w:rPr>
      </w:pPr>
      <w:r w:rsidRPr="00C3289F">
        <w:rPr>
          <w:sz w:val="22"/>
        </w:rPr>
        <w:t xml:space="preserve">№ ПДО: </w:t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  <w:r w:rsidRPr="00C3289F">
        <w:rPr>
          <w:sz w:val="22"/>
          <w:u w:val="single"/>
        </w:rPr>
        <w:tab/>
      </w:r>
    </w:p>
    <w:p w:rsidR="00B71877" w:rsidRPr="00D53E31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D53E31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D53E31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71877" w:rsidRPr="00D53E31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D53E31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71877" w:rsidRPr="00D53E31" w:rsidRDefault="00B71877" w:rsidP="00B71877">
      <w:pPr>
        <w:rPr>
          <w:rFonts w:ascii="Times New Roman" w:hAnsi="Times New Roman"/>
        </w:rPr>
      </w:pPr>
    </w:p>
    <w:p w:rsidR="00B71877" w:rsidRPr="00D53E31" w:rsidRDefault="00B71877" w:rsidP="00B71877">
      <w:pPr>
        <w:rPr>
          <w:rFonts w:ascii="Times New Roman" w:hAnsi="Times New Roman"/>
          <w:szCs w:val="22"/>
        </w:rPr>
      </w:pPr>
      <w:r w:rsidRPr="00D53E31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B71877" w:rsidRPr="00D53E31" w:rsidRDefault="00B71877" w:rsidP="00B71877">
      <w:pPr>
        <w:spacing w:before="0"/>
        <w:jc w:val="both"/>
        <w:rPr>
          <w:rFonts w:ascii="Times New Roman" w:hAnsi="Times New Roman"/>
        </w:rPr>
      </w:pPr>
      <w:r w:rsidRPr="00D53E31">
        <w:rPr>
          <w:rFonts w:ascii="Times New Roman" w:hAnsi="Times New Roman"/>
          <w:szCs w:val="22"/>
        </w:rPr>
        <w:tab/>
      </w:r>
      <w:r w:rsidRPr="00D53E31">
        <w:rPr>
          <w:rFonts w:ascii="Times New Roman" w:hAnsi="Times New Roman"/>
          <w:szCs w:val="22"/>
        </w:rPr>
        <w:tab/>
        <w:t>МП</w:t>
      </w:r>
    </w:p>
    <w:p w:rsidR="003C3181" w:rsidRPr="00D53E31" w:rsidRDefault="00132B25" w:rsidP="00223D66">
      <w:pPr>
        <w:spacing w:before="0" w:line="276" w:lineRule="auto"/>
        <w:jc w:val="right"/>
        <w:rPr>
          <w:rFonts w:ascii="Times New Roman" w:hAnsi="Times New Roman"/>
          <w:b/>
          <w:bCs/>
          <w:sz w:val="24"/>
        </w:rPr>
      </w:pPr>
      <w:r w:rsidRPr="00D53E31">
        <w:rPr>
          <w:rFonts w:ascii="Times New Roman" w:hAnsi="Times New Roman"/>
          <w:b/>
        </w:rPr>
        <w:br w:type="page"/>
      </w:r>
      <w:r w:rsidR="00D9443F"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C1091E">
        <w:rPr>
          <w:rFonts w:ascii="Times New Roman" w:hAnsi="Times New Roman"/>
          <w:b/>
          <w:bCs/>
          <w:sz w:val="24"/>
        </w:rPr>
        <w:t>5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</w:t>
      </w:r>
      <w:r w:rsidRPr="00A133A0">
        <w:rPr>
          <w:rFonts w:ascii="Times New Roman" w:hAnsi="Times New Roman"/>
          <w:sz w:val="24"/>
        </w:rPr>
        <w:t>делать Оферты №</w:t>
      </w:r>
      <w:r w:rsidR="00A133A0" w:rsidRPr="00A133A0">
        <w:rPr>
          <w:rFonts w:ascii="Times New Roman" w:hAnsi="Times New Roman"/>
          <w:sz w:val="24"/>
        </w:rPr>
        <w:t>308</w:t>
      </w:r>
      <w:r w:rsidRPr="00A133A0">
        <w:rPr>
          <w:rFonts w:ascii="Times New Roman" w:hAnsi="Times New Roman"/>
          <w:sz w:val="24"/>
        </w:rPr>
        <w:t>-КС</w:t>
      </w:r>
      <w:r w:rsidRPr="00D53E31">
        <w:rPr>
          <w:rFonts w:ascii="Times New Roman" w:hAnsi="Times New Roman"/>
          <w:sz w:val="24"/>
        </w:rPr>
        <w:t>-201</w:t>
      </w:r>
      <w:r w:rsidR="0058528A">
        <w:rPr>
          <w:rFonts w:ascii="Times New Roman" w:hAnsi="Times New Roman"/>
          <w:sz w:val="24"/>
        </w:rPr>
        <w:t>7</w:t>
      </w:r>
    </w:p>
    <w:p w:rsidR="00CC3DD8" w:rsidRPr="00D53E31" w:rsidRDefault="00CC3DD8" w:rsidP="00CC3DD8">
      <w:pPr>
        <w:spacing w:before="0"/>
        <w:rPr>
          <w:rFonts w:ascii="Times New Roman" w:eastAsia="Calibri" w:hAnsi="Times New Roman"/>
          <w:szCs w:val="22"/>
          <w:lang w:eastAsia="en-US"/>
        </w:rPr>
      </w:pPr>
    </w:p>
    <w:tbl>
      <w:tblPr>
        <w:tblW w:w="14855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1651"/>
        <w:gridCol w:w="770"/>
        <w:gridCol w:w="789"/>
        <w:gridCol w:w="1559"/>
        <w:gridCol w:w="1701"/>
        <w:gridCol w:w="50"/>
        <w:gridCol w:w="1935"/>
      </w:tblGrid>
      <w:tr w:rsidR="00D86698" w:rsidRPr="00D86698" w:rsidTr="00CD4DF9">
        <w:trPr>
          <w:trHeight w:val="250"/>
        </w:trPr>
        <w:tc>
          <w:tcPr>
            <w:tcW w:w="14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Справка о заключенных и выполненных аналогичных договорах за 3 года*</w:t>
            </w:r>
          </w:p>
        </w:tc>
      </w:tr>
      <w:tr w:rsidR="00D86698" w:rsidRPr="00D86698" w:rsidTr="00CD4DF9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148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Наименование Претендента: _________________________________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Контактное лицо, его должность, телефон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заключения договора</w:t>
            </w:r>
          </w:p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выполнения обязательств по договору </w:t>
            </w:r>
          </w:p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Сумма договора, тыс. руб.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Сведения о рекламациях по перечисленным договорам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53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74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4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61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361"/>
        </w:trPr>
        <w:tc>
          <w:tcPr>
            <w:tcW w:w="11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Итого выполнено работ за 201_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b/>
                <w:bCs/>
                <w:color w:val="000000"/>
                <w:sz w:val="24"/>
              </w:rPr>
              <w:t> </w:t>
            </w:r>
          </w:p>
        </w:tc>
      </w:tr>
      <w:tr w:rsidR="00D86698" w:rsidRPr="00D86698" w:rsidTr="00CD4DF9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"_______"_____________________201_г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D86698" w:rsidRPr="00D86698" w:rsidTr="00CD4DF9">
        <w:trPr>
          <w:trHeight w:val="228"/>
        </w:trPr>
        <w:tc>
          <w:tcPr>
            <w:tcW w:w="805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  <w:r w:rsidRPr="00D86698">
              <w:rPr>
                <w:rFonts w:ascii="Times New Roman" w:hAnsi="Times New Roman"/>
                <w:color w:val="000000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6698" w:rsidRPr="00D86698" w:rsidRDefault="00D86698" w:rsidP="00D86698">
            <w:pPr>
              <w:spacing w:before="0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D86698" w:rsidRPr="00D86698" w:rsidRDefault="00D86698" w:rsidP="00D86698">
      <w:pPr>
        <w:spacing w:before="0" w:line="276" w:lineRule="auto"/>
        <w:rPr>
          <w:rFonts w:ascii="Times New Roman" w:hAnsi="Times New Roman"/>
          <w:sz w:val="24"/>
        </w:rPr>
      </w:pPr>
      <w:r w:rsidRPr="00D86698">
        <w:rPr>
          <w:rFonts w:ascii="Times New Roman" w:hAnsi="Times New Roman"/>
          <w:sz w:val="24"/>
        </w:rPr>
        <w:t xml:space="preserve">  </w:t>
      </w:r>
    </w:p>
    <w:p w:rsidR="00D86698" w:rsidRPr="00D86698" w:rsidRDefault="00D86698" w:rsidP="00D86698">
      <w:pPr>
        <w:spacing w:before="0" w:line="276" w:lineRule="auto"/>
        <w:rPr>
          <w:rFonts w:ascii="Times New Roman" w:hAnsi="Times New Roman"/>
          <w:b/>
          <w:szCs w:val="22"/>
        </w:rPr>
      </w:pPr>
      <w:r w:rsidRPr="00D86698">
        <w:rPr>
          <w:rFonts w:ascii="Times New Roman" w:hAnsi="Times New Roman"/>
          <w:sz w:val="24"/>
        </w:rP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Задании  на проектирование.</w:t>
      </w:r>
    </w:p>
    <w:p w:rsidR="00D86698" w:rsidRDefault="00D86698" w:rsidP="00CC3DD8">
      <w:pPr>
        <w:spacing w:before="0" w:after="200" w:line="276" w:lineRule="auto"/>
        <w:jc w:val="right"/>
        <w:rPr>
          <w:rFonts w:ascii="Times New Roman" w:eastAsia="Calibri" w:hAnsi="Times New Roman"/>
          <w:sz w:val="24"/>
          <w:lang w:eastAsia="en-US"/>
        </w:rPr>
        <w:sectPr w:rsidR="00D86698" w:rsidSect="00C1091E">
          <w:pgSz w:w="16838" w:h="11906" w:orient="landscape"/>
          <w:pgMar w:top="709" w:right="1134" w:bottom="426" w:left="1134" w:header="709" w:footer="709" w:gutter="0"/>
          <w:cols w:space="708"/>
          <w:docGrid w:linePitch="360"/>
        </w:sectPr>
      </w:pPr>
    </w:p>
    <w:p w:rsidR="003C3181" w:rsidRPr="00D53E31" w:rsidRDefault="00D9443F" w:rsidP="003C3181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lastRenderedPageBreak/>
        <w:t>Форма</w:t>
      </w:r>
      <w:r w:rsidR="00763BE4">
        <w:rPr>
          <w:rFonts w:ascii="Times New Roman" w:hAnsi="Times New Roman"/>
          <w:b/>
          <w:bCs/>
          <w:sz w:val="24"/>
        </w:rPr>
        <w:t xml:space="preserve"> № </w:t>
      </w:r>
      <w:r w:rsidR="00C1091E">
        <w:rPr>
          <w:rFonts w:ascii="Times New Roman" w:hAnsi="Times New Roman"/>
          <w:b/>
          <w:bCs/>
          <w:sz w:val="24"/>
        </w:rPr>
        <w:t>6</w:t>
      </w:r>
    </w:p>
    <w:p w:rsidR="003C3181" w:rsidRPr="00D53E31" w:rsidRDefault="003C3181" w:rsidP="003C3181">
      <w:pPr>
        <w:spacing w:before="0"/>
        <w:jc w:val="right"/>
        <w:rPr>
          <w:rFonts w:ascii="Times New Roman" w:hAnsi="Times New Roman"/>
          <w:sz w:val="24"/>
        </w:rPr>
      </w:pPr>
      <w:r w:rsidRPr="00D53E31">
        <w:rPr>
          <w:rFonts w:ascii="Times New Roman" w:hAnsi="Times New Roman"/>
          <w:sz w:val="24"/>
        </w:rPr>
        <w:t xml:space="preserve">к Предложению делать </w:t>
      </w:r>
      <w:r w:rsidRPr="00A133A0">
        <w:rPr>
          <w:rFonts w:ascii="Times New Roman" w:hAnsi="Times New Roman"/>
          <w:sz w:val="24"/>
        </w:rPr>
        <w:t>Оферты №</w:t>
      </w:r>
      <w:r w:rsidR="00A133A0" w:rsidRPr="00A133A0">
        <w:rPr>
          <w:rFonts w:ascii="Times New Roman" w:hAnsi="Times New Roman"/>
          <w:sz w:val="24"/>
        </w:rPr>
        <w:t>308</w:t>
      </w:r>
      <w:r w:rsidRPr="00A133A0">
        <w:rPr>
          <w:rFonts w:ascii="Times New Roman" w:hAnsi="Times New Roman"/>
          <w:sz w:val="24"/>
        </w:rPr>
        <w:t>-КС</w:t>
      </w:r>
      <w:r w:rsidRPr="00D53E31">
        <w:rPr>
          <w:rFonts w:ascii="Times New Roman" w:hAnsi="Times New Roman"/>
          <w:sz w:val="24"/>
        </w:rPr>
        <w:t>-201</w:t>
      </w:r>
      <w:r w:rsidR="0058528A">
        <w:rPr>
          <w:rFonts w:ascii="Times New Roman" w:hAnsi="Times New Roman"/>
          <w:sz w:val="24"/>
        </w:rPr>
        <w:t>7</w:t>
      </w:r>
    </w:p>
    <w:p w:rsidR="001A1FF6" w:rsidRPr="00D53E31" w:rsidRDefault="001A1FF6" w:rsidP="001A1FF6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tbl>
      <w:tblPr>
        <w:tblW w:w="14884" w:type="dxa"/>
        <w:tblInd w:w="108" w:type="dxa"/>
        <w:tblLook w:val="04A0" w:firstRow="1" w:lastRow="0" w:firstColumn="1" w:lastColumn="0" w:noHBand="0" w:noVBand="1"/>
      </w:tblPr>
      <w:tblGrid>
        <w:gridCol w:w="564"/>
        <w:gridCol w:w="2271"/>
        <w:gridCol w:w="1843"/>
        <w:gridCol w:w="2410"/>
        <w:gridCol w:w="1559"/>
        <w:gridCol w:w="1559"/>
        <w:gridCol w:w="2835"/>
        <w:gridCol w:w="1843"/>
      </w:tblGrid>
      <w:tr w:rsidR="00956A84" w:rsidRPr="00956A84" w:rsidTr="00CD4DF9">
        <w:trPr>
          <w:trHeight w:val="221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keepNext/>
              <w:keepLines/>
              <w:widowControl w:val="0"/>
              <w:spacing w:before="200"/>
              <w:outlineLvl w:val="3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956A84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Справка о наличии кадровых ресурсов*</w:t>
            </w:r>
          </w:p>
        </w:tc>
      </w:tr>
      <w:tr w:rsidR="00956A84" w:rsidRPr="00956A84" w:rsidTr="00CD4DF9">
        <w:trPr>
          <w:trHeight w:val="298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 Претендента: _________________________________</w:t>
            </w:r>
          </w:p>
        </w:tc>
      </w:tr>
      <w:tr w:rsidR="00956A84" w:rsidRPr="00956A84" w:rsidTr="00CD4DF9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97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Фамилия, имя, отчество специалиста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Образование, ученая степень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Учебное заведение, год окончания, полученная специальность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Стаж работы в </w:t>
            </w:r>
            <w:r w:rsidRPr="00956A8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данной</w:t>
            </w: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должности, лет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Аттестация в области промышленной безопасности (с указанием областей, номера св-ва, даты выдачи)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Выполняемые разделы проекта**</w:t>
            </w:r>
          </w:p>
        </w:tc>
      </w:tr>
      <w:tr w:rsidR="00956A84" w:rsidRPr="00956A84" w:rsidTr="00CD4DF9">
        <w:trPr>
          <w:trHeight w:val="389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363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Специалисты по профилю работы (ГИПы, начальники отделов, инженеры-конструкторы и т.п. с разбивкой по отделам)</w:t>
            </w: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148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Прочий персонал, привлекаемый для оказания услуг/выполнении работ </w:t>
            </w: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956A84" w:rsidRPr="00956A84" w:rsidTr="00CD4DF9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56A84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6A84" w:rsidRPr="00956A84" w:rsidRDefault="00956A84" w:rsidP="00956A84">
            <w:pPr>
              <w:widowControl w:val="0"/>
              <w:spacing w:before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956A84" w:rsidRPr="00956A84" w:rsidRDefault="00AE5510" w:rsidP="00C1091E">
      <w:pPr>
        <w:shd w:val="clear" w:color="auto" w:fill="FFFFFF"/>
        <w:spacing w:after="240"/>
        <w:ind w:firstLine="567"/>
        <w:jc w:val="both"/>
        <w:rPr>
          <w:rFonts w:ascii="Times New Roman" w:hAnsi="Times New Roman"/>
          <w:spacing w:val="-1"/>
          <w:szCs w:val="22"/>
        </w:rPr>
      </w:pPr>
      <w:r>
        <w:rPr>
          <w:rFonts w:ascii="Times New Roman" w:hAnsi="Times New Roman"/>
          <w:noProof/>
          <w:szCs w:val="22"/>
        </w:rPr>
        <w:pict>
          <v:line id="_x0000_s1028" style="position:absolute;left:0;text-align:left;z-index:251656192;mso-position-horizontal-relative:text;mso-position-vertical-relative:text" from="27.85pt,28.9pt" to="246.25pt,28.9pt" strokeweight=".7pt"/>
        </w:pict>
      </w:r>
      <w:r w:rsidR="00956A84" w:rsidRPr="00956A84">
        <w:rPr>
          <w:rFonts w:ascii="Times New Roman" w:hAnsi="Times New Roman"/>
          <w:szCs w:val="22"/>
        </w:rPr>
        <w:t>Всего общая численность организации составляет _______ чел.</w:t>
      </w:r>
    </w:p>
    <w:p w:rsidR="00956A84" w:rsidRPr="00956A84" w:rsidRDefault="00956A84" w:rsidP="00956A84">
      <w:pPr>
        <w:shd w:val="clear" w:color="auto" w:fill="FFFFFF"/>
        <w:spacing w:before="240"/>
        <w:ind w:left="1134" w:right="-40" w:firstLine="567"/>
        <w:rPr>
          <w:rFonts w:ascii="Times New Roman" w:hAnsi="Times New Roman"/>
          <w:szCs w:val="22"/>
        </w:rPr>
      </w:pPr>
      <w:r w:rsidRPr="00956A84">
        <w:rPr>
          <w:rFonts w:ascii="Times New Roman" w:hAnsi="Times New Roman"/>
          <w:spacing w:val="-1"/>
          <w:szCs w:val="22"/>
        </w:rPr>
        <w:t>(подпись, М.П.)</w:t>
      </w:r>
    </w:p>
    <w:p w:rsidR="00956A84" w:rsidRPr="00956A84" w:rsidRDefault="00AE5510" w:rsidP="00956A84">
      <w:pPr>
        <w:shd w:val="clear" w:color="auto" w:fill="FFFFFF"/>
        <w:spacing w:before="240"/>
        <w:ind w:left="142" w:right="-40" w:firstLine="425"/>
        <w:rPr>
          <w:rFonts w:ascii="Times New Roman" w:hAnsi="Times New Roman"/>
          <w:szCs w:val="22"/>
        </w:rPr>
      </w:pPr>
      <w:r>
        <w:rPr>
          <w:rFonts w:ascii="Times New Roman" w:hAnsi="Times New Roman"/>
          <w:noProof/>
          <w:szCs w:val="22"/>
        </w:rPr>
        <w:pict>
          <v:line id="_x0000_s1029" style="position:absolute;left:0;text-align:left;z-index:251657216" from="27.85pt,8.15pt" to="246.25pt,8.15pt" strokeweight=".7pt"/>
        </w:pict>
      </w:r>
      <w:r w:rsidR="00956A84" w:rsidRPr="00956A84">
        <w:rPr>
          <w:rFonts w:ascii="Times New Roman" w:hAnsi="Times New Roman"/>
          <w:spacing w:val="-1"/>
          <w:szCs w:val="22"/>
        </w:rPr>
        <w:t>(фамилия, имя, отчество подписавшего, должность)</w:t>
      </w:r>
    </w:p>
    <w:p w:rsidR="00956A84" w:rsidRPr="00956A84" w:rsidRDefault="00956A84" w:rsidP="00956A84">
      <w:pPr>
        <w:shd w:val="clear" w:color="auto" w:fill="FFFFFF"/>
        <w:ind w:right="-40" w:firstLine="567"/>
        <w:jc w:val="both"/>
        <w:rPr>
          <w:rFonts w:ascii="Times New Roman" w:hAnsi="Times New Roman"/>
          <w:b/>
          <w:szCs w:val="22"/>
        </w:rPr>
      </w:pPr>
    </w:p>
    <w:p w:rsidR="00956A84" w:rsidRPr="00956A84" w:rsidRDefault="00956A84" w:rsidP="00956A84">
      <w:pPr>
        <w:shd w:val="clear" w:color="auto" w:fill="FFFFFF"/>
        <w:ind w:right="-40" w:firstLine="567"/>
        <w:jc w:val="both"/>
        <w:rPr>
          <w:rFonts w:ascii="Times New Roman" w:hAnsi="Times New Roman"/>
          <w:b/>
          <w:szCs w:val="22"/>
        </w:rPr>
      </w:pPr>
      <w:r w:rsidRPr="00956A84">
        <w:rPr>
          <w:rFonts w:ascii="Times New Roman" w:hAnsi="Times New Roman"/>
          <w:b/>
          <w:szCs w:val="22"/>
        </w:rPr>
        <w:t>* В данной справке перечисляются все работники, входящие в штат организации – участника закупки.</w:t>
      </w:r>
    </w:p>
    <w:p w:rsidR="00632B82" w:rsidRDefault="00956A84" w:rsidP="00C1091E">
      <w:pPr>
        <w:shd w:val="clear" w:color="auto" w:fill="FFFFFF"/>
        <w:ind w:right="-40" w:firstLine="567"/>
        <w:jc w:val="both"/>
        <w:rPr>
          <w:rFonts w:ascii="Times New Roman" w:hAnsi="Times New Roman"/>
          <w:sz w:val="24"/>
        </w:rPr>
      </w:pPr>
      <w:r w:rsidRPr="00956A84">
        <w:rPr>
          <w:rFonts w:ascii="Times New Roman" w:hAnsi="Times New Roman"/>
          <w:b/>
          <w:szCs w:val="22"/>
        </w:rPr>
        <w:t>** В данном столбце указываются разделы проекта, выполняемые работниками, которые будут непосредственно привлечены участником отбора для выполнения работ по предмету закупки и не будут задействованы на период выполнения работ по предмету закупки на других объектах.</w:t>
      </w:r>
    </w:p>
    <w:p w:rsidR="00632B82" w:rsidRDefault="00632B82" w:rsidP="00632B82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D11890" w:rsidRPr="00D53E31" w:rsidRDefault="00C1091E" w:rsidP="00D11890">
      <w:pPr>
        <w:spacing w:before="0"/>
        <w:jc w:val="righ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br w:type="page"/>
      </w:r>
      <w:r w:rsidR="00D11890">
        <w:rPr>
          <w:rFonts w:ascii="Times New Roman" w:hAnsi="Times New Roman"/>
          <w:b/>
          <w:bCs/>
          <w:sz w:val="24"/>
        </w:rPr>
        <w:lastRenderedPageBreak/>
        <w:t xml:space="preserve">Форма № </w:t>
      </w:r>
      <w:r>
        <w:rPr>
          <w:rFonts w:ascii="Times New Roman" w:hAnsi="Times New Roman"/>
          <w:b/>
          <w:bCs/>
          <w:sz w:val="24"/>
        </w:rPr>
        <w:t>7</w:t>
      </w:r>
    </w:p>
    <w:p w:rsidR="00D11890" w:rsidRPr="002E1087" w:rsidRDefault="00D11890" w:rsidP="00D11890">
      <w:pPr>
        <w:spacing w:before="0" w:line="276" w:lineRule="auto"/>
        <w:jc w:val="right"/>
        <w:rPr>
          <w:rFonts w:ascii="Times New Roman" w:hAnsi="Times New Roman"/>
          <w:sz w:val="24"/>
        </w:rPr>
      </w:pPr>
      <w:r w:rsidRPr="002E1087">
        <w:rPr>
          <w:rFonts w:ascii="Times New Roman" w:hAnsi="Times New Roman"/>
          <w:sz w:val="24"/>
        </w:rPr>
        <w:t xml:space="preserve">к Предложению </w:t>
      </w:r>
      <w:r w:rsidRPr="00A133A0">
        <w:rPr>
          <w:rFonts w:ascii="Times New Roman" w:hAnsi="Times New Roman"/>
          <w:sz w:val="24"/>
        </w:rPr>
        <w:t>делать Оферты №</w:t>
      </w:r>
      <w:r w:rsidR="00A133A0" w:rsidRPr="00A133A0">
        <w:rPr>
          <w:rFonts w:ascii="Times New Roman" w:hAnsi="Times New Roman"/>
          <w:sz w:val="24"/>
        </w:rPr>
        <w:t>308</w:t>
      </w:r>
      <w:r w:rsidRPr="00A133A0">
        <w:rPr>
          <w:rFonts w:ascii="Times New Roman" w:hAnsi="Times New Roman"/>
          <w:sz w:val="24"/>
        </w:rPr>
        <w:t>-</w:t>
      </w:r>
      <w:r w:rsidRPr="002E1087">
        <w:rPr>
          <w:rFonts w:ascii="Times New Roman" w:hAnsi="Times New Roman"/>
          <w:sz w:val="24"/>
        </w:rPr>
        <w:t>КС-201</w:t>
      </w:r>
      <w:r w:rsidR="0058528A">
        <w:rPr>
          <w:rFonts w:ascii="Times New Roman" w:hAnsi="Times New Roman"/>
          <w:sz w:val="24"/>
        </w:rPr>
        <w:t>7</w:t>
      </w:r>
    </w:p>
    <w:p w:rsidR="00C1091E" w:rsidRDefault="00C1091E" w:rsidP="00B40CD4">
      <w:pPr>
        <w:spacing w:before="0" w:after="200" w:line="276" w:lineRule="auto"/>
        <w:ind w:left="421"/>
        <w:jc w:val="center"/>
        <w:rPr>
          <w:rFonts w:ascii="Times New Roman" w:eastAsia="Calibri" w:hAnsi="Times New Roman"/>
          <w:b/>
          <w:bCs/>
          <w:color w:val="000000"/>
          <w:szCs w:val="22"/>
          <w:lang w:eastAsia="en-US"/>
        </w:rPr>
      </w:pPr>
    </w:p>
    <w:p w:rsidR="00B40CD4" w:rsidRPr="00B857C3" w:rsidRDefault="00C1091E" w:rsidP="00B40CD4">
      <w:pPr>
        <w:spacing w:before="0" w:after="200" w:line="276" w:lineRule="auto"/>
        <w:ind w:left="421"/>
        <w:jc w:val="center"/>
        <w:rPr>
          <w:rFonts w:ascii="Times New Roman" w:eastAsia="Calibri" w:hAnsi="Times New Roman"/>
          <w:b/>
          <w:bCs/>
          <w:color w:val="000000"/>
          <w:szCs w:val="22"/>
          <w:lang w:eastAsia="en-US"/>
        </w:rPr>
      </w:pPr>
      <w:r>
        <w:rPr>
          <w:b/>
          <w:bCs/>
          <w:color w:val="000000"/>
        </w:rPr>
        <w:t>Справка о выполненных ГИП (менеджером проектов) аналогичных договорах</w:t>
      </w:r>
      <w:r w:rsidRPr="000E0C9E">
        <w:rPr>
          <w:b/>
          <w:bCs/>
          <w:color w:val="000000"/>
        </w:rPr>
        <w:t>*</w:t>
      </w:r>
    </w:p>
    <w:p w:rsidR="00B40CD4" w:rsidRPr="00B857C3" w:rsidRDefault="00B40CD4" w:rsidP="00B40CD4">
      <w:pPr>
        <w:spacing w:before="0" w:after="200" w:line="276" w:lineRule="auto"/>
        <w:rPr>
          <w:rFonts w:ascii="Times New Roman" w:eastAsia="Calibri" w:hAnsi="Times New Roman"/>
          <w:b/>
          <w:bCs/>
          <w:color w:val="000000"/>
          <w:szCs w:val="22"/>
          <w:lang w:eastAsia="en-US"/>
        </w:rPr>
      </w:pPr>
    </w:p>
    <w:p w:rsidR="00B40CD4" w:rsidRPr="00B857C3" w:rsidRDefault="00B40CD4" w:rsidP="00B40CD4">
      <w:pPr>
        <w:widowControl w:val="0"/>
        <w:spacing w:before="0" w:after="200" w:line="276" w:lineRule="auto"/>
        <w:jc w:val="center"/>
        <w:rPr>
          <w:rFonts w:ascii="Times New Roman" w:eastAsia="Calibri" w:hAnsi="Times New Roman"/>
          <w:color w:val="000000"/>
          <w:szCs w:val="22"/>
          <w:lang w:eastAsia="en-US"/>
        </w:rPr>
      </w:pPr>
      <w:r w:rsidRPr="00B857C3">
        <w:rPr>
          <w:rFonts w:ascii="Times New Roman" w:eastAsia="Calibri" w:hAnsi="Times New Roman"/>
          <w:color w:val="000000"/>
          <w:szCs w:val="22"/>
          <w:lang w:eastAsia="en-US"/>
        </w:rPr>
        <w:t>Наименование Претендента: _________________________________</w:t>
      </w:r>
    </w:p>
    <w:p w:rsidR="00B40CD4" w:rsidRPr="00B857C3" w:rsidRDefault="00B40CD4" w:rsidP="00B40CD4">
      <w:pPr>
        <w:widowControl w:val="0"/>
        <w:spacing w:before="0" w:after="200" w:line="276" w:lineRule="auto"/>
        <w:rPr>
          <w:rFonts w:ascii="Times New Roman" w:eastAsia="Calibri" w:hAnsi="Times New Roman"/>
          <w:color w:val="000000"/>
          <w:szCs w:val="22"/>
          <w:lang w:eastAsia="en-US"/>
        </w:rPr>
      </w:pPr>
    </w:p>
    <w:tbl>
      <w:tblPr>
        <w:tblW w:w="15246" w:type="dxa"/>
        <w:tblInd w:w="108" w:type="dxa"/>
        <w:tblLook w:val="04A0" w:firstRow="1" w:lastRow="0" w:firstColumn="1" w:lastColumn="0" w:noHBand="0" w:noVBand="1"/>
      </w:tblPr>
      <w:tblGrid>
        <w:gridCol w:w="494"/>
        <w:gridCol w:w="1809"/>
        <w:gridCol w:w="2000"/>
        <w:gridCol w:w="1836"/>
        <w:gridCol w:w="1425"/>
        <w:gridCol w:w="1914"/>
        <w:gridCol w:w="3563"/>
        <w:gridCol w:w="2205"/>
      </w:tblGrid>
      <w:tr w:rsidR="00B40CD4" w:rsidRPr="00B857C3" w:rsidTr="00F82EF8">
        <w:trPr>
          <w:trHeight w:val="140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№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Фамилия, имя, отчество специалиста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 xml:space="preserve">Образование, ученая степень 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Учебное заведение, год окончания, полученная специальность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Должность</w:t>
            </w:r>
          </w:p>
        </w:tc>
        <w:tc>
          <w:tcPr>
            <w:tcW w:w="1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Стаж работы в данной или аналогичной должности, лет</w:t>
            </w:r>
          </w:p>
        </w:tc>
        <w:tc>
          <w:tcPr>
            <w:tcW w:w="3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Предмет договора, краткое описание состава работ/услуг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Сумма договора, тыс. руб.</w:t>
            </w:r>
          </w:p>
        </w:tc>
      </w:tr>
      <w:tr w:rsidR="00B40CD4" w:rsidRPr="00B857C3" w:rsidTr="00F82EF8">
        <w:trPr>
          <w:trHeight w:val="29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1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B40CD4" w:rsidRPr="00B857C3" w:rsidTr="00F82EF8">
        <w:trPr>
          <w:trHeight w:val="29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2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B40CD4" w:rsidRPr="00B857C3" w:rsidTr="00F82EF8">
        <w:trPr>
          <w:trHeight w:val="2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…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B857C3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 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0CD4" w:rsidRPr="00B857C3" w:rsidRDefault="00B40CD4" w:rsidP="00B40CD4">
            <w:pPr>
              <w:widowControl w:val="0"/>
              <w:spacing w:before="0" w:after="200" w:line="276" w:lineRule="auto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</w:tbl>
    <w:p w:rsidR="00B40CD4" w:rsidRPr="00B857C3" w:rsidRDefault="00B40CD4" w:rsidP="00B40CD4">
      <w:pPr>
        <w:shd w:val="clear" w:color="auto" w:fill="FFFFFF"/>
        <w:spacing w:after="240" w:line="276" w:lineRule="auto"/>
        <w:ind w:firstLine="567"/>
        <w:jc w:val="both"/>
        <w:rPr>
          <w:rFonts w:ascii="Times New Roman" w:eastAsia="Calibri" w:hAnsi="Times New Roman"/>
          <w:szCs w:val="22"/>
          <w:lang w:eastAsia="en-US"/>
        </w:rPr>
      </w:pPr>
      <w:r w:rsidRPr="00B857C3">
        <w:rPr>
          <w:rFonts w:ascii="Times New Roman" w:eastAsia="Calibri" w:hAnsi="Times New Roman"/>
          <w:szCs w:val="22"/>
          <w:lang w:eastAsia="en-US"/>
        </w:rPr>
        <w:t>Опыт работы на опасных производственных объектах в ходе выполнения договора - ____ лет.</w:t>
      </w:r>
    </w:p>
    <w:p w:rsidR="00B40CD4" w:rsidRPr="00B857C3" w:rsidRDefault="00AE5510" w:rsidP="00B40CD4">
      <w:pPr>
        <w:shd w:val="clear" w:color="auto" w:fill="FFFFFF"/>
        <w:spacing w:before="360" w:after="200" w:line="276" w:lineRule="auto"/>
        <w:ind w:left="1134" w:right="-40" w:firstLine="567"/>
        <w:rPr>
          <w:rFonts w:ascii="Times New Roman" w:eastAsia="Calibri" w:hAnsi="Times New Roman"/>
          <w:szCs w:val="22"/>
          <w:lang w:eastAsia="en-US"/>
        </w:rPr>
      </w:pPr>
      <w:r>
        <w:rPr>
          <w:rFonts w:ascii="Times New Roman" w:eastAsia="Calibri" w:hAnsi="Times New Roman"/>
          <w:noProof/>
          <w:szCs w:val="22"/>
          <w:lang w:eastAsia="en-US"/>
        </w:rPr>
        <w:pict>
          <v:line id="Прямая соединительная линия 2" o:spid="_x0000_s1030" style="position:absolute;left:0;text-align:left;z-index:251658240;visibility:visible" from="27.95pt,2.95pt" to="246.3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" strokeweight=".7pt"/>
        </w:pict>
      </w:r>
      <w:r w:rsidR="00B40CD4" w:rsidRPr="00B857C3">
        <w:rPr>
          <w:rFonts w:ascii="Times New Roman" w:eastAsia="Calibri" w:hAnsi="Times New Roman"/>
          <w:spacing w:val="-1"/>
          <w:szCs w:val="22"/>
          <w:lang w:eastAsia="en-US"/>
        </w:rPr>
        <w:t>(подпись, М.П.)</w:t>
      </w:r>
    </w:p>
    <w:p w:rsidR="00B40CD4" w:rsidRPr="00B857C3" w:rsidRDefault="00AE5510" w:rsidP="00B40CD4">
      <w:pPr>
        <w:shd w:val="clear" w:color="auto" w:fill="FFFFFF"/>
        <w:spacing w:before="360" w:after="200" w:line="276" w:lineRule="auto"/>
        <w:ind w:left="142" w:right="-40" w:firstLine="425"/>
        <w:rPr>
          <w:rFonts w:ascii="Times New Roman" w:eastAsia="Calibri" w:hAnsi="Times New Roman"/>
          <w:szCs w:val="22"/>
          <w:lang w:eastAsia="en-US"/>
        </w:rPr>
      </w:pPr>
      <w:r>
        <w:rPr>
          <w:rFonts w:ascii="Times New Roman" w:eastAsia="Calibri" w:hAnsi="Times New Roman"/>
          <w:noProof/>
          <w:szCs w:val="22"/>
          <w:lang w:eastAsia="en-US"/>
        </w:rPr>
        <w:pict>
          <v:line id="Прямая соединительная линия 1" o:spid="_x0000_s1031" style="position:absolute;left:0;text-align:left;z-index:251659264;visibility:visible" from="27.95pt,3.25pt" to="246.3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" strokeweight=".7pt"/>
        </w:pict>
      </w:r>
      <w:r w:rsidR="00B40CD4" w:rsidRPr="00B857C3">
        <w:rPr>
          <w:rFonts w:ascii="Times New Roman" w:eastAsia="Calibri" w:hAnsi="Times New Roman"/>
          <w:spacing w:val="-1"/>
          <w:szCs w:val="22"/>
          <w:lang w:eastAsia="en-US"/>
        </w:rPr>
        <w:t>(фамилия, имя, отчество подписавшего, должность)</w:t>
      </w:r>
    </w:p>
    <w:p w:rsidR="00D11890" w:rsidRPr="00B857C3" w:rsidRDefault="00B40CD4" w:rsidP="004F5AA4">
      <w:pPr>
        <w:shd w:val="clear" w:color="auto" w:fill="FFFFFF"/>
        <w:spacing w:before="240" w:after="200" w:line="276" w:lineRule="auto"/>
        <w:ind w:right="-40" w:firstLine="567"/>
        <w:jc w:val="both"/>
        <w:rPr>
          <w:rFonts w:ascii="Times New Roman" w:hAnsi="Times New Roman"/>
          <w:sz w:val="24"/>
        </w:rPr>
      </w:pPr>
      <w:r w:rsidRPr="00B857C3">
        <w:rPr>
          <w:rFonts w:ascii="Times New Roman" w:eastAsia="Calibri" w:hAnsi="Times New Roman"/>
          <w:b/>
          <w:szCs w:val="22"/>
          <w:lang w:eastAsia="en-US"/>
        </w:rPr>
        <w:t>* в данной справке перечисляются работники, которые будут непосредственно привлечены участником отбора в ходе выполнения работ по договору и не задействованных на период выполнения работ на других объектах.</w:t>
      </w:r>
    </w:p>
    <w:sectPr w:rsidR="00D11890" w:rsidRPr="00B857C3" w:rsidSect="00C1091E">
      <w:pgSz w:w="16838" w:h="11906" w:orient="landscape"/>
      <w:pgMar w:top="98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38A" w:rsidRDefault="00AE238A" w:rsidP="00FB07D9">
      <w:pPr>
        <w:spacing w:before="0"/>
      </w:pPr>
      <w:r>
        <w:separator/>
      </w:r>
    </w:p>
  </w:endnote>
  <w:endnote w:type="continuationSeparator" w:id="0">
    <w:p w:rsidR="00AE238A" w:rsidRDefault="00AE238A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4E1" w:rsidRDefault="00CE7AB9">
    <w:pPr>
      <w:pStyle w:val="af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E5510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38A" w:rsidRDefault="00AE238A" w:rsidP="00FB07D9">
      <w:pPr>
        <w:spacing w:before="0"/>
      </w:pPr>
      <w:r>
        <w:separator/>
      </w:r>
    </w:p>
  </w:footnote>
  <w:footnote w:type="continuationSeparator" w:id="0">
    <w:p w:rsidR="00AE238A" w:rsidRDefault="00AE238A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EB032DF"/>
    <w:multiLevelType w:val="hybridMultilevel"/>
    <w:tmpl w:val="8B72F8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F71C6A"/>
    <w:multiLevelType w:val="hybridMultilevel"/>
    <w:tmpl w:val="BD8A01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957E1D"/>
    <w:multiLevelType w:val="multilevel"/>
    <w:tmpl w:val="CB644FB6"/>
    <w:lvl w:ilvl="0">
      <w:start w:val="5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E4D0C29"/>
    <w:multiLevelType w:val="hybridMultilevel"/>
    <w:tmpl w:val="1586061C"/>
    <w:lvl w:ilvl="0" w:tplc="C21C4D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911B9"/>
    <w:multiLevelType w:val="hybridMultilevel"/>
    <w:tmpl w:val="B4C8DC9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FF32BA"/>
    <w:multiLevelType w:val="hybridMultilevel"/>
    <w:tmpl w:val="7674C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337799"/>
    <w:multiLevelType w:val="hybridMultilevel"/>
    <w:tmpl w:val="F6420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FD5971"/>
    <w:multiLevelType w:val="hybridMultilevel"/>
    <w:tmpl w:val="114E5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C351CAB"/>
    <w:multiLevelType w:val="hybridMultilevel"/>
    <w:tmpl w:val="F1585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90452B9"/>
    <w:multiLevelType w:val="hybridMultilevel"/>
    <w:tmpl w:val="432C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7"/>
  </w:num>
  <w:num w:numId="2">
    <w:abstractNumId w:val="19"/>
  </w:num>
  <w:num w:numId="3">
    <w:abstractNumId w:val="0"/>
  </w:num>
  <w:num w:numId="4">
    <w:abstractNumId w:val="16"/>
  </w:num>
  <w:num w:numId="5">
    <w:abstractNumId w:val="12"/>
  </w:num>
  <w:num w:numId="6">
    <w:abstractNumId w:val="21"/>
  </w:num>
  <w:num w:numId="7">
    <w:abstractNumId w:val="8"/>
  </w:num>
  <w:num w:numId="8">
    <w:abstractNumId w:val="14"/>
  </w:num>
  <w:num w:numId="9">
    <w:abstractNumId w:val="2"/>
  </w:num>
  <w:num w:numId="10">
    <w:abstractNumId w:val="18"/>
  </w:num>
  <w:num w:numId="11">
    <w:abstractNumId w:val="15"/>
  </w:num>
  <w:num w:numId="12">
    <w:abstractNumId w:val="10"/>
  </w:num>
  <w:num w:numId="13">
    <w:abstractNumId w:val="11"/>
  </w:num>
  <w:num w:numId="14">
    <w:abstractNumId w:val="20"/>
  </w:num>
  <w:num w:numId="15">
    <w:abstractNumId w:val="9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91E"/>
    <w:rsid w:val="00003B40"/>
    <w:rsid w:val="00003C26"/>
    <w:rsid w:val="0000427B"/>
    <w:rsid w:val="0000497D"/>
    <w:rsid w:val="00004A95"/>
    <w:rsid w:val="00005C73"/>
    <w:rsid w:val="000065E0"/>
    <w:rsid w:val="00007D71"/>
    <w:rsid w:val="000100CD"/>
    <w:rsid w:val="00010523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355"/>
    <w:rsid w:val="000226C8"/>
    <w:rsid w:val="00022C14"/>
    <w:rsid w:val="00022D2C"/>
    <w:rsid w:val="00023204"/>
    <w:rsid w:val="000234D6"/>
    <w:rsid w:val="00024094"/>
    <w:rsid w:val="00024BF6"/>
    <w:rsid w:val="00024C2E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54E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2B6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2A25"/>
    <w:rsid w:val="000531FD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DE0"/>
    <w:rsid w:val="00056E62"/>
    <w:rsid w:val="00057445"/>
    <w:rsid w:val="000578DE"/>
    <w:rsid w:val="00060AF9"/>
    <w:rsid w:val="00060C6B"/>
    <w:rsid w:val="00060F9A"/>
    <w:rsid w:val="000614D7"/>
    <w:rsid w:val="00061826"/>
    <w:rsid w:val="00061B41"/>
    <w:rsid w:val="00062453"/>
    <w:rsid w:val="00062753"/>
    <w:rsid w:val="00062D43"/>
    <w:rsid w:val="00062DFD"/>
    <w:rsid w:val="0006339D"/>
    <w:rsid w:val="000633A2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52E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511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45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3D58"/>
    <w:rsid w:val="000944D8"/>
    <w:rsid w:val="00094FD3"/>
    <w:rsid w:val="00095235"/>
    <w:rsid w:val="000959C0"/>
    <w:rsid w:val="00096932"/>
    <w:rsid w:val="00096A5A"/>
    <w:rsid w:val="00096B18"/>
    <w:rsid w:val="00096E5D"/>
    <w:rsid w:val="000970CE"/>
    <w:rsid w:val="000973FE"/>
    <w:rsid w:val="0009759E"/>
    <w:rsid w:val="0009767A"/>
    <w:rsid w:val="000976DE"/>
    <w:rsid w:val="00097BA2"/>
    <w:rsid w:val="00097C89"/>
    <w:rsid w:val="00097C9D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231"/>
    <w:rsid w:val="000A3482"/>
    <w:rsid w:val="000A3520"/>
    <w:rsid w:val="000A3CC2"/>
    <w:rsid w:val="000A474D"/>
    <w:rsid w:val="000A4BA3"/>
    <w:rsid w:val="000A4D01"/>
    <w:rsid w:val="000A55C1"/>
    <w:rsid w:val="000A6A35"/>
    <w:rsid w:val="000A6B32"/>
    <w:rsid w:val="000A7340"/>
    <w:rsid w:val="000A74A7"/>
    <w:rsid w:val="000B030B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521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2EB6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34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849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5C87"/>
    <w:rsid w:val="000F6356"/>
    <w:rsid w:val="000F6649"/>
    <w:rsid w:val="000F6C46"/>
    <w:rsid w:val="000F6DDC"/>
    <w:rsid w:val="000F7CB0"/>
    <w:rsid w:val="001005BA"/>
    <w:rsid w:val="00101C20"/>
    <w:rsid w:val="001020B2"/>
    <w:rsid w:val="00102FDF"/>
    <w:rsid w:val="00103462"/>
    <w:rsid w:val="00103A2C"/>
    <w:rsid w:val="00103C2A"/>
    <w:rsid w:val="00103F6F"/>
    <w:rsid w:val="00103F8F"/>
    <w:rsid w:val="00104229"/>
    <w:rsid w:val="00104FFB"/>
    <w:rsid w:val="0010546B"/>
    <w:rsid w:val="0010550E"/>
    <w:rsid w:val="001058E7"/>
    <w:rsid w:val="00105A24"/>
    <w:rsid w:val="00105E2F"/>
    <w:rsid w:val="00106251"/>
    <w:rsid w:val="001063AC"/>
    <w:rsid w:val="00107E19"/>
    <w:rsid w:val="0011018B"/>
    <w:rsid w:val="001103D2"/>
    <w:rsid w:val="001104DB"/>
    <w:rsid w:val="00111B67"/>
    <w:rsid w:val="00111E4A"/>
    <w:rsid w:val="00112185"/>
    <w:rsid w:val="00112425"/>
    <w:rsid w:val="001125E5"/>
    <w:rsid w:val="001129C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2BA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5FE5"/>
    <w:rsid w:val="0012632D"/>
    <w:rsid w:val="0012667B"/>
    <w:rsid w:val="00126A27"/>
    <w:rsid w:val="001275E1"/>
    <w:rsid w:val="00127CF6"/>
    <w:rsid w:val="00127F33"/>
    <w:rsid w:val="0013063A"/>
    <w:rsid w:val="00130899"/>
    <w:rsid w:val="0013090F"/>
    <w:rsid w:val="00130E32"/>
    <w:rsid w:val="0013146C"/>
    <w:rsid w:val="001315AA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85E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54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1F6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181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A6A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2D6C"/>
    <w:rsid w:val="00184683"/>
    <w:rsid w:val="00184743"/>
    <w:rsid w:val="00184990"/>
    <w:rsid w:val="00184A3B"/>
    <w:rsid w:val="00184B19"/>
    <w:rsid w:val="00185018"/>
    <w:rsid w:val="001854AC"/>
    <w:rsid w:val="001857EB"/>
    <w:rsid w:val="001859F5"/>
    <w:rsid w:val="00186AEA"/>
    <w:rsid w:val="00186E4C"/>
    <w:rsid w:val="001878C7"/>
    <w:rsid w:val="00190E9E"/>
    <w:rsid w:val="00191527"/>
    <w:rsid w:val="00192799"/>
    <w:rsid w:val="00192A7D"/>
    <w:rsid w:val="00192C89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195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1FF6"/>
    <w:rsid w:val="001A2468"/>
    <w:rsid w:val="001A2CC2"/>
    <w:rsid w:val="001A2D36"/>
    <w:rsid w:val="001A3195"/>
    <w:rsid w:val="001A338B"/>
    <w:rsid w:val="001A3A79"/>
    <w:rsid w:val="001A3EDC"/>
    <w:rsid w:val="001A4135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89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583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270C"/>
    <w:rsid w:val="001F291C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0B9F"/>
    <w:rsid w:val="00200F73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7EC"/>
    <w:rsid w:val="002058F9"/>
    <w:rsid w:val="00205938"/>
    <w:rsid w:val="00206687"/>
    <w:rsid w:val="00206847"/>
    <w:rsid w:val="0020699E"/>
    <w:rsid w:val="00206BF1"/>
    <w:rsid w:val="00206DDB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51CB"/>
    <w:rsid w:val="00215857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3D6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27EF2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6F79"/>
    <w:rsid w:val="00237182"/>
    <w:rsid w:val="0023798D"/>
    <w:rsid w:val="00237DCE"/>
    <w:rsid w:val="0024029B"/>
    <w:rsid w:val="00240E44"/>
    <w:rsid w:val="00240F99"/>
    <w:rsid w:val="0024114D"/>
    <w:rsid w:val="00241462"/>
    <w:rsid w:val="002419AE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330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A27"/>
    <w:rsid w:val="00271FB3"/>
    <w:rsid w:val="0027203E"/>
    <w:rsid w:val="00272CC6"/>
    <w:rsid w:val="00273061"/>
    <w:rsid w:val="002739A5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381F"/>
    <w:rsid w:val="00283C94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0EF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63F"/>
    <w:rsid w:val="002A3C65"/>
    <w:rsid w:val="002A3D19"/>
    <w:rsid w:val="002A3D9A"/>
    <w:rsid w:val="002A421F"/>
    <w:rsid w:val="002A4769"/>
    <w:rsid w:val="002A4FB9"/>
    <w:rsid w:val="002A5515"/>
    <w:rsid w:val="002A6098"/>
    <w:rsid w:val="002A6172"/>
    <w:rsid w:val="002A6478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B24"/>
    <w:rsid w:val="002B2BD5"/>
    <w:rsid w:val="002B2CE6"/>
    <w:rsid w:val="002B2FBD"/>
    <w:rsid w:val="002B3D0E"/>
    <w:rsid w:val="002B41C6"/>
    <w:rsid w:val="002B4484"/>
    <w:rsid w:val="002B45C5"/>
    <w:rsid w:val="002B548E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04"/>
    <w:rsid w:val="002C3128"/>
    <w:rsid w:val="002C3E09"/>
    <w:rsid w:val="002C40CC"/>
    <w:rsid w:val="002C40E6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C9B"/>
    <w:rsid w:val="002D7DEE"/>
    <w:rsid w:val="002D7FA1"/>
    <w:rsid w:val="002E09B1"/>
    <w:rsid w:val="002E0D63"/>
    <w:rsid w:val="002E1087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0F68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544E"/>
    <w:rsid w:val="003057B9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3919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17BAB"/>
    <w:rsid w:val="003200CC"/>
    <w:rsid w:val="003205C0"/>
    <w:rsid w:val="00320747"/>
    <w:rsid w:val="00320C57"/>
    <w:rsid w:val="00320CD0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C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1B45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4F82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45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8BB"/>
    <w:rsid w:val="003678CE"/>
    <w:rsid w:val="003679E5"/>
    <w:rsid w:val="00367B64"/>
    <w:rsid w:val="00367B89"/>
    <w:rsid w:val="00367B8E"/>
    <w:rsid w:val="00367CD6"/>
    <w:rsid w:val="00367E4E"/>
    <w:rsid w:val="00370120"/>
    <w:rsid w:val="003714EB"/>
    <w:rsid w:val="00371551"/>
    <w:rsid w:val="0037183C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5B2C"/>
    <w:rsid w:val="00376821"/>
    <w:rsid w:val="003768BB"/>
    <w:rsid w:val="0037700D"/>
    <w:rsid w:val="00377C9E"/>
    <w:rsid w:val="003804C0"/>
    <w:rsid w:val="003806BC"/>
    <w:rsid w:val="00380833"/>
    <w:rsid w:val="003811EC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4B8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8E9"/>
    <w:rsid w:val="00394DEF"/>
    <w:rsid w:val="003951DB"/>
    <w:rsid w:val="00396671"/>
    <w:rsid w:val="00396A0E"/>
    <w:rsid w:val="0039709B"/>
    <w:rsid w:val="0039710F"/>
    <w:rsid w:val="003971E9"/>
    <w:rsid w:val="00397A7E"/>
    <w:rsid w:val="00397ABB"/>
    <w:rsid w:val="003A025C"/>
    <w:rsid w:val="003A04A6"/>
    <w:rsid w:val="003A04C6"/>
    <w:rsid w:val="003A06D7"/>
    <w:rsid w:val="003A06F0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A5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181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598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3C78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3F7C46"/>
    <w:rsid w:val="004001B1"/>
    <w:rsid w:val="004004E2"/>
    <w:rsid w:val="004011D4"/>
    <w:rsid w:val="00401595"/>
    <w:rsid w:val="00401A2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80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4D93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154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04E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3F34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0BA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71"/>
    <w:rsid w:val="00494DED"/>
    <w:rsid w:val="00494FB1"/>
    <w:rsid w:val="00495409"/>
    <w:rsid w:val="00495AE5"/>
    <w:rsid w:val="0049634D"/>
    <w:rsid w:val="00496399"/>
    <w:rsid w:val="0049639D"/>
    <w:rsid w:val="00497018"/>
    <w:rsid w:val="00497107"/>
    <w:rsid w:val="00497578"/>
    <w:rsid w:val="004975EB"/>
    <w:rsid w:val="004A0225"/>
    <w:rsid w:val="004A02B7"/>
    <w:rsid w:val="004A053F"/>
    <w:rsid w:val="004A0D0B"/>
    <w:rsid w:val="004A0ED7"/>
    <w:rsid w:val="004A12BF"/>
    <w:rsid w:val="004A131A"/>
    <w:rsid w:val="004A13E0"/>
    <w:rsid w:val="004A20C9"/>
    <w:rsid w:val="004A25A5"/>
    <w:rsid w:val="004A286B"/>
    <w:rsid w:val="004A2F75"/>
    <w:rsid w:val="004A37AF"/>
    <w:rsid w:val="004A3FF6"/>
    <w:rsid w:val="004A41DD"/>
    <w:rsid w:val="004A4B39"/>
    <w:rsid w:val="004A4B7D"/>
    <w:rsid w:val="004A4BD4"/>
    <w:rsid w:val="004A515A"/>
    <w:rsid w:val="004A5BDF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267"/>
    <w:rsid w:val="004B3369"/>
    <w:rsid w:val="004B3445"/>
    <w:rsid w:val="004B3527"/>
    <w:rsid w:val="004B3FE9"/>
    <w:rsid w:val="004B465D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810"/>
    <w:rsid w:val="004D3C2F"/>
    <w:rsid w:val="004D4838"/>
    <w:rsid w:val="004D511C"/>
    <w:rsid w:val="004D53B3"/>
    <w:rsid w:val="004D544C"/>
    <w:rsid w:val="004D5685"/>
    <w:rsid w:val="004D5908"/>
    <w:rsid w:val="004D5CA3"/>
    <w:rsid w:val="004D65E7"/>
    <w:rsid w:val="004D6E0E"/>
    <w:rsid w:val="004D6F67"/>
    <w:rsid w:val="004D745A"/>
    <w:rsid w:val="004D7D15"/>
    <w:rsid w:val="004D7DA3"/>
    <w:rsid w:val="004E0156"/>
    <w:rsid w:val="004E03ED"/>
    <w:rsid w:val="004E04C6"/>
    <w:rsid w:val="004E08B0"/>
    <w:rsid w:val="004E08C5"/>
    <w:rsid w:val="004E0C37"/>
    <w:rsid w:val="004E0F1C"/>
    <w:rsid w:val="004E1704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0F15"/>
    <w:rsid w:val="004F1511"/>
    <w:rsid w:val="004F157A"/>
    <w:rsid w:val="004F1599"/>
    <w:rsid w:val="004F162A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5AA4"/>
    <w:rsid w:val="004F60B2"/>
    <w:rsid w:val="004F76F6"/>
    <w:rsid w:val="00500188"/>
    <w:rsid w:val="005002CB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6763"/>
    <w:rsid w:val="00507561"/>
    <w:rsid w:val="00507BAE"/>
    <w:rsid w:val="00510121"/>
    <w:rsid w:val="005102D3"/>
    <w:rsid w:val="0051039D"/>
    <w:rsid w:val="005109B2"/>
    <w:rsid w:val="005109FE"/>
    <w:rsid w:val="00510FDC"/>
    <w:rsid w:val="00510FFB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4D21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28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1C5D"/>
    <w:rsid w:val="00532122"/>
    <w:rsid w:val="00532547"/>
    <w:rsid w:val="00532818"/>
    <w:rsid w:val="00532AE0"/>
    <w:rsid w:val="005335D5"/>
    <w:rsid w:val="00533618"/>
    <w:rsid w:val="00533C39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513"/>
    <w:rsid w:val="00542748"/>
    <w:rsid w:val="005429B7"/>
    <w:rsid w:val="00542D23"/>
    <w:rsid w:val="00542F30"/>
    <w:rsid w:val="0054339F"/>
    <w:rsid w:val="00543EFE"/>
    <w:rsid w:val="0054409B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88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28A"/>
    <w:rsid w:val="0058544F"/>
    <w:rsid w:val="00585566"/>
    <w:rsid w:val="005857D9"/>
    <w:rsid w:val="00585B3C"/>
    <w:rsid w:val="00585D5E"/>
    <w:rsid w:val="00585F47"/>
    <w:rsid w:val="00586130"/>
    <w:rsid w:val="00586A02"/>
    <w:rsid w:val="005872EB"/>
    <w:rsid w:val="00587588"/>
    <w:rsid w:val="00590659"/>
    <w:rsid w:val="0059130C"/>
    <w:rsid w:val="00591BCE"/>
    <w:rsid w:val="00591BE0"/>
    <w:rsid w:val="0059207C"/>
    <w:rsid w:val="005920B3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671"/>
    <w:rsid w:val="005A2D66"/>
    <w:rsid w:val="005A31D0"/>
    <w:rsid w:val="005A364F"/>
    <w:rsid w:val="005A36E7"/>
    <w:rsid w:val="005A3879"/>
    <w:rsid w:val="005A3B8D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1AC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0FC8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308"/>
    <w:rsid w:val="005D25E5"/>
    <w:rsid w:val="005D2775"/>
    <w:rsid w:val="005D280D"/>
    <w:rsid w:val="005D3821"/>
    <w:rsid w:val="005D3B12"/>
    <w:rsid w:val="005D406B"/>
    <w:rsid w:val="005D41B2"/>
    <w:rsid w:val="005D4837"/>
    <w:rsid w:val="005D525D"/>
    <w:rsid w:val="005D53D4"/>
    <w:rsid w:val="005D57A7"/>
    <w:rsid w:val="005D57DA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7AF"/>
    <w:rsid w:val="005E386D"/>
    <w:rsid w:val="005E3CDE"/>
    <w:rsid w:val="005E47A0"/>
    <w:rsid w:val="005E49F7"/>
    <w:rsid w:val="005E5173"/>
    <w:rsid w:val="005E5548"/>
    <w:rsid w:val="005E577C"/>
    <w:rsid w:val="005E5862"/>
    <w:rsid w:val="005E58FE"/>
    <w:rsid w:val="005E6200"/>
    <w:rsid w:val="005E6AF5"/>
    <w:rsid w:val="005E6EA9"/>
    <w:rsid w:val="005E6FA1"/>
    <w:rsid w:val="005E70FE"/>
    <w:rsid w:val="005E73BF"/>
    <w:rsid w:val="005E772A"/>
    <w:rsid w:val="005E7B98"/>
    <w:rsid w:val="005F02E1"/>
    <w:rsid w:val="005F08BB"/>
    <w:rsid w:val="005F1AA2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59"/>
    <w:rsid w:val="00601797"/>
    <w:rsid w:val="006017FE"/>
    <w:rsid w:val="00601DD7"/>
    <w:rsid w:val="00601E60"/>
    <w:rsid w:val="00601E61"/>
    <w:rsid w:val="006020BA"/>
    <w:rsid w:val="00603403"/>
    <w:rsid w:val="00603D5A"/>
    <w:rsid w:val="00603F9E"/>
    <w:rsid w:val="00604FF3"/>
    <w:rsid w:val="006054BA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4EE3"/>
    <w:rsid w:val="00615925"/>
    <w:rsid w:val="00615A85"/>
    <w:rsid w:val="00615C95"/>
    <w:rsid w:val="00615CC6"/>
    <w:rsid w:val="006161C6"/>
    <w:rsid w:val="00616379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2CA"/>
    <w:rsid w:val="0062732A"/>
    <w:rsid w:val="006274C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B82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1B85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4A"/>
    <w:rsid w:val="00661356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2F70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88B"/>
    <w:rsid w:val="00693B99"/>
    <w:rsid w:val="00693EEF"/>
    <w:rsid w:val="00693FAE"/>
    <w:rsid w:val="006947CA"/>
    <w:rsid w:val="00694B1C"/>
    <w:rsid w:val="00694C04"/>
    <w:rsid w:val="0069615B"/>
    <w:rsid w:val="00696A78"/>
    <w:rsid w:val="00696AF0"/>
    <w:rsid w:val="00697012"/>
    <w:rsid w:val="00697072"/>
    <w:rsid w:val="00697783"/>
    <w:rsid w:val="00697D08"/>
    <w:rsid w:val="00697DC0"/>
    <w:rsid w:val="006A01CD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CEA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0E2B"/>
    <w:rsid w:val="006C1108"/>
    <w:rsid w:val="006C199B"/>
    <w:rsid w:val="006C33A3"/>
    <w:rsid w:val="006C352C"/>
    <w:rsid w:val="006C35E0"/>
    <w:rsid w:val="006C39D9"/>
    <w:rsid w:val="006C3EB8"/>
    <w:rsid w:val="006C4584"/>
    <w:rsid w:val="006C4FAC"/>
    <w:rsid w:val="006C546C"/>
    <w:rsid w:val="006C5926"/>
    <w:rsid w:val="006C59B3"/>
    <w:rsid w:val="006C5AC7"/>
    <w:rsid w:val="006C6297"/>
    <w:rsid w:val="006C64F3"/>
    <w:rsid w:val="006C6A84"/>
    <w:rsid w:val="006C6C05"/>
    <w:rsid w:val="006C6E4A"/>
    <w:rsid w:val="006C736C"/>
    <w:rsid w:val="006C7409"/>
    <w:rsid w:val="006C7864"/>
    <w:rsid w:val="006C7A9B"/>
    <w:rsid w:val="006C7D32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63A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2D66"/>
    <w:rsid w:val="006E321D"/>
    <w:rsid w:val="006E3644"/>
    <w:rsid w:val="006E3702"/>
    <w:rsid w:val="006E3BE1"/>
    <w:rsid w:val="006E4301"/>
    <w:rsid w:val="006E53AA"/>
    <w:rsid w:val="006E54D0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42B"/>
    <w:rsid w:val="006F079E"/>
    <w:rsid w:val="006F12DC"/>
    <w:rsid w:val="006F1363"/>
    <w:rsid w:val="006F1440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A8E"/>
    <w:rsid w:val="00707B71"/>
    <w:rsid w:val="00707C7B"/>
    <w:rsid w:val="0071071F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BB0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EAB"/>
    <w:rsid w:val="00741793"/>
    <w:rsid w:val="00741F6B"/>
    <w:rsid w:val="007425C9"/>
    <w:rsid w:val="007426C4"/>
    <w:rsid w:val="007430DB"/>
    <w:rsid w:val="007431E9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5BC"/>
    <w:rsid w:val="00745738"/>
    <w:rsid w:val="00745AD5"/>
    <w:rsid w:val="007460E3"/>
    <w:rsid w:val="007468A9"/>
    <w:rsid w:val="0074690C"/>
    <w:rsid w:val="007471C5"/>
    <w:rsid w:val="00747555"/>
    <w:rsid w:val="00747A66"/>
    <w:rsid w:val="00747D12"/>
    <w:rsid w:val="0075044F"/>
    <w:rsid w:val="00750875"/>
    <w:rsid w:val="00750E5B"/>
    <w:rsid w:val="0075108E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AF5"/>
    <w:rsid w:val="00763BE4"/>
    <w:rsid w:val="00763D44"/>
    <w:rsid w:val="00764501"/>
    <w:rsid w:val="007646EA"/>
    <w:rsid w:val="00764BEF"/>
    <w:rsid w:val="007652FF"/>
    <w:rsid w:val="00765A80"/>
    <w:rsid w:val="00765CD1"/>
    <w:rsid w:val="00766968"/>
    <w:rsid w:val="00766AF1"/>
    <w:rsid w:val="00766B9F"/>
    <w:rsid w:val="00766DC6"/>
    <w:rsid w:val="007670B0"/>
    <w:rsid w:val="007671D8"/>
    <w:rsid w:val="00767394"/>
    <w:rsid w:val="007673C6"/>
    <w:rsid w:val="007674F5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12F"/>
    <w:rsid w:val="0078156D"/>
    <w:rsid w:val="007816AE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030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3D32"/>
    <w:rsid w:val="007A4A04"/>
    <w:rsid w:val="007A4A07"/>
    <w:rsid w:val="007A4D4F"/>
    <w:rsid w:val="007A4FEC"/>
    <w:rsid w:val="007A52D5"/>
    <w:rsid w:val="007A54E1"/>
    <w:rsid w:val="007A5523"/>
    <w:rsid w:val="007A5933"/>
    <w:rsid w:val="007A6351"/>
    <w:rsid w:val="007A68A1"/>
    <w:rsid w:val="007A6CA0"/>
    <w:rsid w:val="007A792E"/>
    <w:rsid w:val="007B044E"/>
    <w:rsid w:val="007B062A"/>
    <w:rsid w:val="007B096F"/>
    <w:rsid w:val="007B0CBB"/>
    <w:rsid w:val="007B13EC"/>
    <w:rsid w:val="007B1BBA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04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049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43C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B70"/>
    <w:rsid w:val="007F4E9D"/>
    <w:rsid w:val="007F5351"/>
    <w:rsid w:val="007F588A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50"/>
    <w:rsid w:val="007F7265"/>
    <w:rsid w:val="007F7441"/>
    <w:rsid w:val="007F7448"/>
    <w:rsid w:val="007F74D7"/>
    <w:rsid w:val="007F7821"/>
    <w:rsid w:val="007F7993"/>
    <w:rsid w:val="008009F8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2C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E4A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56FA"/>
    <w:rsid w:val="00815754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20D"/>
    <w:rsid w:val="008228D3"/>
    <w:rsid w:val="00822B13"/>
    <w:rsid w:val="00822BF6"/>
    <w:rsid w:val="0082391E"/>
    <w:rsid w:val="00824194"/>
    <w:rsid w:val="0082495A"/>
    <w:rsid w:val="00824DA3"/>
    <w:rsid w:val="00824E1F"/>
    <w:rsid w:val="00825014"/>
    <w:rsid w:val="008250A0"/>
    <w:rsid w:val="00825964"/>
    <w:rsid w:val="008259EE"/>
    <w:rsid w:val="00825AC8"/>
    <w:rsid w:val="00826216"/>
    <w:rsid w:val="00826E5E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0AA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99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17D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9FC"/>
    <w:rsid w:val="00857A40"/>
    <w:rsid w:val="00857AA2"/>
    <w:rsid w:val="00857C5D"/>
    <w:rsid w:val="00857CA7"/>
    <w:rsid w:val="0086020C"/>
    <w:rsid w:val="00860692"/>
    <w:rsid w:val="00860C7A"/>
    <w:rsid w:val="008619A0"/>
    <w:rsid w:val="00861D31"/>
    <w:rsid w:val="00861E4E"/>
    <w:rsid w:val="00861E71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AE"/>
    <w:rsid w:val="00866E21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3D3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2D9"/>
    <w:rsid w:val="0088678C"/>
    <w:rsid w:val="008878F7"/>
    <w:rsid w:val="0089033E"/>
    <w:rsid w:val="008905DB"/>
    <w:rsid w:val="008909F8"/>
    <w:rsid w:val="00890D85"/>
    <w:rsid w:val="00890F93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668"/>
    <w:rsid w:val="008A095F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3E73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6B78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A1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979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A5D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2E8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2A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97C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2DB"/>
    <w:rsid w:val="00923CDA"/>
    <w:rsid w:val="00923CDE"/>
    <w:rsid w:val="00923D4B"/>
    <w:rsid w:val="00924567"/>
    <w:rsid w:val="00924834"/>
    <w:rsid w:val="00924993"/>
    <w:rsid w:val="00924FDB"/>
    <w:rsid w:val="00925144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189E"/>
    <w:rsid w:val="00941B45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2AC7"/>
    <w:rsid w:val="00953025"/>
    <w:rsid w:val="009531F8"/>
    <w:rsid w:val="00953AF5"/>
    <w:rsid w:val="0095415A"/>
    <w:rsid w:val="00954537"/>
    <w:rsid w:val="009559FB"/>
    <w:rsid w:val="009561EA"/>
    <w:rsid w:val="009562E4"/>
    <w:rsid w:val="00956A84"/>
    <w:rsid w:val="00957374"/>
    <w:rsid w:val="00957A58"/>
    <w:rsid w:val="00957CE8"/>
    <w:rsid w:val="00957EA4"/>
    <w:rsid w:val="009602B1"/>
    <w:rsid w:val="009609FC"/>
    <w:rsid w:val="00960FAA"/>
    <w:rsid w:val="009612A8"/>
    <w:rsid w:val="0096218B"/>
    <w:rsid w:val="0096219F"/>
    <w:rsid w:val="0096222D"/>
    <w:rsid w:val="009624BA"/>
    <w:rsid w:val="00963619"/>
    <w:rsid w:val="0096376A"/>
    <w:rsid w:val="00963841"/>
    <w:rsid w:val="00963B04"/>
    <w:rsid w:val="0096538F"/>
    <w:rsid w:val="0096542D"/>
    <w:rsid w:val="009656DC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0DB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4F39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AE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58C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084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8D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1B4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555"/>
    <w:rsid w:val="009D0BEA"/>
    <w:rsid w:val="009D0D43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164"/>
    <w:rsid w:val="009D6F85"/>
    <w:rsid w:val="009D733C"/>
    <w:rsid w:val="009D75AC"/>
    <w:rsid w:val="009D7A29"/>
    <w:rsid w:val="009D7A6B"/>
    <w:rsid w:val="009E0240"/>
    <w:rsid w:val="009E0A9B"/>
    <w:rsid w:val="009E0BA8"/>
    <w:rsid w:val="009E14F8"/>
    <w:rsid w:val="009E176E"/>
    <w:rsid w:val="009E2604"/>
    <w:rsid w:val="009E27CC"/>
    <w:rsid w:val="009E3683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3E1"/>
    <w:rsid w:val="009F2893"/>
    <w:rsid w:val="009F2A28"/>
    <w:rsid w:val="009F367E"/>
    <w:rsid w:val="009F373A"/>
    <w:rsid w:val="009F3880"/>
    <w:rsid w:val="009F3C3F"/>
    <w:rsid w:val="009F4381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A8B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3A0"/>
    <w:rsid w:val="00A1393A"/>
    <w:rsid w:val="00A13993"/>
    <w:rsid w:val="00A13EF7"/>
    <w:rsid w:val="00A1408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1DC8"/>
    <w:rsid w:val="00A233B2"/>
    <w:rsid w:val="00A23465"/>
    <w:rsid w:val="00A2394D"/>
    <w:rsid w:val="00A23D72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2BA"/>
    <w:rsid w:val="00A323E2"/>
    <w:rsid w:val="00A337A9"/>
    <w:rsid w:val="00A33D7B"/>
    <w:rsid w:val="00A340B6"/>
    <w:rsid w:val="00A341BA"/>
    <w:rsid w:val="00A34E56"/>
    <w:rsid w:val="00A354BA"/>
    <w:rsid w:val="00A35A35"/>
    <w:rsid w:val="00A360FD"/>
    <w:rsid w:val="00A36ACE"/>
    <w:rsid w:val="00A37A59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49B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A51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218"/>
    <w:rsid w:val="00A653B4"/>
    <w:rsid w:val="00A65417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00F"/>
    <w:rsid w:val="00A75B15"/>
    <w:rsid w:val="00A7616E"/>
    <w:rsid w:val="00A7620E"/>
    <w:rsid w:val="00A7681C"/>
    <w:rsid w:val="00A769D5"/>
    <w:rsid w:val="00A76EA5"/>
    <w:rsid w:val="00A77016"/>
    <w:rsid w:val="00A77054"/>
    <w:rsid w:val="00A775C1"/>
    <w:rsid w:val="00A8054B"/>
    <w:rsid w:val="00A80F59"/>
    <w:rsid w:val="00A814EE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1E0"/>
    <w:rsid w:val="00A9329E"/>
    <w:rsid w:val="00A9359A"/>
    <w:rsid w:val="00A937F3"/>
    <w:rsid w:val="00A93AE0"/>
    <w:rsid w:val="00A947BD"/>
    <w:rsid w:val="00A94807"/>
    <w:rsid w:val="00A94A19"/>
    <w:rsid w:val="00A94E54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0E"/>
    <w:rsid w:val="00A97EC3"/>
    <w:rsid w:val="00AA00EC"/>
    <w:rsid w:val="00AA03D1"/>
    <w:rsid w:val="00AA078E"/>
    <w:rsid w:val="00AA0B2A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531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07"/>
    <w:rsid w:val="00AC7021"/>
    <w:rsid w:val="00AC7650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050"/>
    <w:rsid w:val="00AD33F5"/>
    <w:rsid w:val="00AD371F"/>
    <w:rsid w:val="00AD3FEB"/>
    <w:rsid w:val="00AD465A"/>
    <w:rsid w:val="00AD4889"/>
    <w:rsid w:val="00AD5582"/>
    <w:rsid w:val="00AD5C39"/>
    <w:rsid w:val="00AD5EA9"/>
    <w:rsid w:val="00AD64AB"/>
    <w:rsid w:val="00AD661A"/>
    <w:rsid w:val="00AD669E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38A"/>
    <w:rsid w:val="00AE2AC0"/>
    <w:rsid w:val="00AE2CFE"/>
    <w:rsid w:val="00AE32FD"/>
    <w:rsid w:val="00AE45D1"/>
    <w:rsid w:val="00AE5510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5B35"/>
    <w:rsid w:val="00AF76F6"/>
    <w:rsid w:val="00AF7A60"/>
    <w:rsid w:val="00AF7FB1"/>
    <w:rsid w:val="00B00120"/>
    <w:rsid w:val="00B0088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7A3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9B"/>
    <w:rsid w:val="00B308A6"/>
    <w:rsid w:val="00B309E7"/>
    <w:rsid w:val="00B319BB"/>
    <w:rsid w:val="00B31CB7"/>
    <w:rsid w:val="00B3220F"/>
    <w:rsid w:val="00B324A3"/>
    <w:rsid w:val="00B326D4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BA9"/>
    <w:rsid w:val="00B35C2A"/>
    <w:rsid w:val="00B36525"/>
    <w:rsid w:val="00B36B60"/>
    <w:rsid w:val="00B36D81"/>
    <w:rsid w:val="00B36F68"/>
    <w:rsid w:val="00B36F9A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CD4"/>
    <w:rsid w:val="00B40F8E"/>
    <w:rsid w:val="00B410C8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33B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00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53E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6A3"/>
    <w:rsid w:val="00B827EB"/>
    <w:rsid w:val="00B82AD6"/>
    <w:rsid w:val="00B82AE4"/>
    <w:rsid w:val="00B82B20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0C9"/>
    <w:rsid w:val="00B857C3"/>
    <w:rsid w:val="00B85C1A"/>
    <w:rsid w:val="00B85D6F"/>
    <w:rsid w:val="00B86286"/>
    <w:rsid w:val="00B862D7"/>
    <w:rsid w:val="00B86597"/>
    <w:rsid w:val="00B86655"/>
    <w:rsid w:val="00B86D9B"/>
    <w:rsid w:val="00B8763A"/>
    <w:rsid w:val="00B87797"/>
    <w:rsid w:val="00B87A3E"/>
    <w:rsid w:val="00B87C43"/>
    <w:rsid w:val="00B90567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09"/>
    <w:rsid w:val="00B969B2"/>
    <w:rsid w:val="00B96AAE"/>
    <w:rsid w:val="00B96DC1"/>
    <w:rsid w:val="00B96FAD"/>
    <w:rsid w:val="00B9727D"/>
    <w:rsid w:val="00B972C9"/>
    <w:rsid w:val="00B97489"/>
    <w:rsid w:val="00B97785"/>
    <w:rsid w:val="00BA031D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1D2B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45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2596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398"/>
    <w:rsid w:val="00BE5450"/>
    <w:rsid w:val="00BE55BC"/>
    <w:rsid w:val="00BE5C70"/>
    <w:rsid w:val="00BE5D31"/>
    <w:rsid w:val="00BE5E18"/>
    <w:rsid w:val="00BE5FA5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14"/>
    <w:rsid w:val="00BF193C"/>
    <w:rsid w:val="00BF20DF"/>
    <w:rsid w:val="00BF2706"/>
    <w:rsid w:val="00BF2A0A"/>
    <w:rsid w:val="00BF375E"/>
    <w:rsid w:val="00BF3DBD"/>
    <w:rsid w:val="00BF4ACE"/>
    <w:rsid w:val="00BF505C"/>
    <w:rsid w:val="00BF5414"/>
    <w:rsid w:val="00BF546E"/>
    <w:rsid w:val="00BF5778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2CD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91E"/>
    <w:rsid w:val="00C10A76"/>
    <w:rsid w:val="00C10B4A"/>
    <w:rsid w:val="00C10C16"/>
    <w:rsid w:val="00C10CB5"/>
    <w:rsid w:val="00C10D26"/>
    <w:rsid w:val="00C11B57"/>
    <w:rsid w:val="00C12089"/>
    <w:rsid w:val="00C12128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15B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DF7"/>
    <w:rsid w:val="00C31F42"/>
    <w:rsid w:val="00C325BE"/>
    <w:rsid w:val="00C327D3"/>
    <w:rsid w:val="00C3289F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03D"/>
    <w:rsid w:val="00C3613D"/>
    <w:rsid w:val="00C3625A"/>
    <w:rsid w:val="00C36A7A"/>
    <w:rsid w:val="00C36D0A"/>
    <w:rsid w:val="00C36F70"/>
    <w:rsid w:val="00C37085"/>
    <w:rsid w:val="00C37205"/>
    <w:rsid w:val="00C37281"/>
    <w:rsid w:val="00C4035A"/>
    <w:rsid w:val="00C41A5D"/>
    <w:rsid w:val="00C4250D"/>
    <w:rsid w:val="00C42BC9"/>
    <w:rsid w:val="00C42EE5"/>
    <w:rsid w:val="00C42F3E"/>
    <w:rsid w:val="00C432DD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CD2"/>
    <w:rsid w:val="00C52D22"/>
    <w:rsid w:val="00C531B4"/>
    <w:rsid w:val="00C549A4"/>
    <w:rsid w:val="00C549D5"/>
    <w:rsid w:val="00C561F7"/>
    <w:rsid w:val="00C5668A"/>
    <w:rsid w:val="00C568DB"/>
    <w:rsid w:val="00C56E30"/>
    <w:rsid w:val="00C57312"/>
    <w:rsid w:val="00C57938"/>
    <w:rsid w:val="00C57C88"/>
    <w:rsid w:val="00C57D11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DD1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38AC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AD1"/>
    <w:rsid w:val="00C90B70"/>
    <w:rsid w:val="00C91189"/>
    <w:rsid w:val="00C9134E"/>
    <w:rsid w:val="00C93183"/>
    <w:rsid w:val="00C931EF"/>
    <w:rsid w:val="00C935FA"/>
    <w:rsid w:val="00C93AC5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86"/>
    <w:rsid w:val="00CA38A1"/>
    <w:rsid w:val="00CA4727"/>
    <w:rsid w:val="00CA49BB"/>
    <w:rsid w:val="00CA4CC3"/>
    <w:rsid w:val="00CA54E6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B7BBC"/>
    <w:rsid w:val="00CC0BE1"/>
    <w:rsid w:val="00CC0D63"/>
    <w:rsid w:val="00CC0E12"/>
    <w:rsid w:val="00CC1732"/>
    <w:rsid w:val="00CC17B8"/>
    <w:rsid w:val="00CC1A26"/>
    <w:rsid w:val="00CC2450"/>
    <w:rsid w:val="00CC25BD"/>
    <w:rsid w:val="00CC27B5"/>
    <w:rsid w:val="00CC2CFD"/>
    <w:rsid w:val="00CC3BF5"/>
    <w:rsid w:val="00CC3DD8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0AA"/>
    <w:rsid w:val="00CD0E03"/>
    <w:rsid w:val="00CD1468"/>
    <w:rsid w:val="00CD1FAD"/>
    <w:rsid w:val="00CD24C5"/>
    <w:rsid w:val="00CD2784"/>
    <w:rsid w:val="00CD28FE"/>
    <w:rsid w:val="00CD3582"/>
    <w:rsid w:val="00CD3685"/>
    <w:rsid w:val="00CD3BC8"/>
    <w:rsid w:val="00CD3DA7"/>
    <w:rsid w:val="00CD425F"/>
    <w:rsid w:val="00CD4DF9"/>
    <w:rsid w:val="00CD5FC6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A6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AB9"/>
    <w:rsid w:val="00CE7D6A"/>
    <w:rsid w:val="00CF0080"/>
    <w:rsid w:val="00CF0631"/>
    <w:rsid w:val="00CF0A7C"/>
    <w:rsid w:val="00CF188D"/>
    <w:rsid w:val="00CF1999"/>
    <w:rsid w:val="00CF1D11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7EF"/>
    <w:rsid w:val="00D10834"/>
    <w:rsid w:val="00D109FF"/>
    <w:rsid w:val="00D10BDB"/>
    <w:rsid w:val="00D10CC8"/>
    <w:rsid w:val="00D10D38"/>
    <w:rsid w:val="00D10E75"/>
    <w:rsid w:val="00D110B1"/>
    <w:rsid w:val="00D113D8"/>
    <w:rsid w:val="00D11890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DDC"/>
    <w:rsid w:val="00D27E52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5D2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37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3E31"/>
    <w:rsid w:val="00D54515"/>
    <w:rsid w:val="00D549DA"/>
    <w:rsid w:val="00D54AA2"/>
    <w:rsid w:val="00D54AE3"/>
    <w:rsid w:val="00D54C95"/>
    <w:rsid w:val="00D54FC0"/>
    <w:rsid w:val="00D554A9"/>
    <w:rsid w:val="00D554AA"/>
    <w:rsid w:val="00D5554A"/>
    <w:rsid w:val="00D5576F"/>
    <w:rsid w:val="00D55F59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025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698"/>
    <w:rsid w:val="00D86723"/>
    <w:rsid w:val="00D8676D"/>
    <w:rsid w:val="00D867A9"/>
    <w:rsid w:val="00D86DFD"/>
    <w:rsid w:val="00D873ED"/>
    <w:rsid w:val="00D8771F"/>
    <w:rsid w:val="00D87EF3"/>
    <w:rsid w:val="00D902D5"/>
    <w:rsid w:val="00D908FD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1C4"/>
    <w:rsid w:val="00D9434C"/>
    <w:rsid w:val="00D9443F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2F2C"/>
    <w:rsid w:val="00DB3019"/>
    <w:rsid w:val="00DB3205"/>
    <w:rsid w:val="00DB3344"/>
    <w:rsid w:val="00DB36CF"/>
    <w:rsid w:val="00DB3701"/>
    <w:rsid w:val="00DB3855"/>
    <w:rsid w:val="00DB3D91"/>
    <w:rsid w:val="00DB3E06"/>
    <w:rsid w:val="00DB41D2"/>
    <w:rsid w:val="00DB47EB"/>
    <w:rsid w:val="00DB4846"/>
    <w:rsid w:val="00DB4A72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379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D11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3BEE"/>
    <w:rsid w:val="00DD3C67"/>
    <w:rsid w:val="00DD4423"/>
    <w:rsid w:val="00DD45C2"/>
    <w:rsid w:val="00DD45CB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982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681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C48"/>
    <w:rsid w:val="00E155FA"/>
    <w:rsid w:val="00E158E9"/>
    <w:rsid w:val="00E1605A"/>
    <w:rsid w:val="00E16191"/>
    <w:rsid w:val="00E16267"/>
    <w:rsid w:val="00E16353"/>
    <w:rsid w:val="00E165C4"/>
    <w:rsid w:val="00E1687C"/>
    <w:rsid w:val="00E16DCA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46"/>
    <w:rsid w:val="00E24051"/>
    <w:rsid w:val="00E246D6"/>
    <w:rsid w:val="00E248A1"/>
    <w:rsid w:val="00E24992"/>
    <w:rsid w:val="00E24D60"/>
    <w:rsid w:val="00E257D4"/>
    <w:rsid w:val="00E26108"/>
    <w:rsid w:val="00E261CF"/>
    <w:rsid w:val="00E26285"/>
    <w:rsid w:val="00E262A7"/>
    <w:rsid w:val="00E2630E"/>
    <w:rsid w:val="00E26657"/>
    <w:rsid w:val="00E26AC7"/>
    <w:rsid w:val="00E26B08"/>
    <w:rsid w:val="00E26E96"/>
    <w:rsid w:val="00E2711D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550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10B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D7E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428E"/>
    <w:rsid w:val="00EA55C1"/>
    <w:rsid w:val="00EA58DE"/>
    <w:rsid w:val="00EA62DA"/>
    <w:rsid w:val="00EA6556"/>
    <w:rsid w:val="00EA6B9B"/>
    <w:rsid w:val="00EA787E"/>
    <w:rsid w:val="00EA7B3E"/>
    <w:rsid w:val="00EA7D62"/>
    <w:rsid w:val="00EA7E54"/>
    <w:rsid w:val="00EB00C2"/>
    <w:rsid w:val="00EB0164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621"/>
    <w:rsid w:val="00EB3D01"/>
    <w:rsid w:val="00EB3EA7"/>
    <w:rsid w:val="00EB52F3"/>
    <w:rsid w:val="00EB535B"/>
    <w:rsid w:val="00EB5618"/>
    <w:rsid w:val="00EB5758"/>
    <w:rsid w:val="00EB613D"/>
    <w:rsid w:val="00EB6BFB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39D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4FF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400"/>
    <w:rsid w:val="00ED6810"/>
    <w:rsid w:val="00ED721A"/>
    <w:rsid w:val="00ED72FB"/>
    <w:rsid w:val="00ED7537"/>
    <w:rsid w:val="00ED76E4"/>
    <w:rsid w:val="00EE03A5"/>
    <w:rsid w:val="00EE0E22"/>
    <w:rsid w:val="00EE1861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5EAB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A7E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84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D87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A36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4A2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2EF8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6E8F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9E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65E"/>
    <w:rsid w:val="00FA2773"/>
    <w:rsid w:val="00FA2CC4"/>
    <w:rsid w:val="00FA3F7B"/>
    <w:rsid w:val="00FA4313"/>
    <w:rsid w:val="00FA44DB"/>
    <w:rsid w:val="00FA4608"/>
    <w:rsid w:val="00FA5269"/>
    <w:rsid w:val="00FA5648"/>
    <w:rsid w:val="00FA6445"/>
    <w:rsid w:val="00FA6747"/>
    <w:rsid w:val="00FA7149"/>
    <w:rsid w:val="00FB03DF"/>
    <w:rsid w:val="00FB040B"/>
    <w:rsid w:val="00FB0796"/>
    <w:rsid w:val="00FB07D9"/>
    <w:rsid w:val="00FB10BA"/>
    <w:rsid w:val="00FB1A8C"/>
    <w:rsid w:val="00FB1ADB"/>
    <w:rsid w:val="00FB1B59"/>
    <w:rsid w:val="00FB1EE1"/>
    <w:rsid w:val="00FB2ECA"/>
    <w:rsid w:val="00FB3768"/>
    <w:rsid w:val="00FB3D90"/>
    <w:rsid w:val="00FB3F0A"/>
    <w:rsid w:val="00FB41E5"/>
    <w:rsid w:val="00FB4A2C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5327"/>
    <w:rsid w:val="00FD6EA0"/>
    <w:rsid w:val="00FD74F9"/>
    <w:rsid w:val="00FE0811"/>
    <w:rsid w:val="00FE0C42"/>
    <w:rsid w:val="00FE1137"/>
    <w:rsid w:val="00FE14CF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4F0F764B"/>
  <w15:docId w15:val="{1F83049C-780A-4BC0-BF9D-736BF42B3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41D99"/>
    <w:pPr>
      <w:spacing w:before="120"/>
    </w:pPr>
    <w:rPr>
      <w:rFonts w:ascii="Arial" w:eastAsia="Times New Roman" w:hAnsi="Arial"/>
      <w:sz w:val="22"/>
      <w:szCs w:val="24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 w:val="20"/>
      <w:szCs w:val="20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Заголовок Знак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sz w:val="20"/>
      <w:szCs w:val="20"/>
    </w:rPr>
  </w:style>
  <w:style w:type="character" w:customStyle="1" w:styleId="a7">
    <w:name w:val="Буллит Знак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12">
    <w:name w:val="Заголовок1"/>
    <w:basedOn w:val="a0"/>
    <w:next w:val="ac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c">
    <w:name w:val="Body Text"/>
    <w:basedOn w:val="a0"/>
    <w:link w:val="ad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d">
    <w:name w:val="Основной текст Знак"/>
    <w:link w:val="ac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e">
    <w:name w:val="List"/>
    <w:basedOn w:val="ac"/>
    <w:rsid w:val="008324F0"/>
    <w:rPr>
      <w:rFonts w:ascii="Arial" w:hAnsi="Arial" w:cs="Tahoma"/>
    </w:rPr>
  </w:style>
  <w:style w:type="paragraph" w:customStyle="1" w:styleId="13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">
    <w:name w:val="Body Text Indent"/>
    <w:basedOn w:val="a0"/>
    <w:link w:val="af0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0">
    <w:name w:val="Основной текст с отступом Знак"/>
    <w:link w:val="af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1">
    <w:name w:val="Balloon Text"/>
    <w:basedOn w:val="a0"/>
    <w:link w:val="af2"/>
    <w:rsid w:val="008324F0"/>
    <w:pPr>
      <w:suppressAutoHyphens/>
      <w:spacing w:before="0"/>
    </w:pPr>
    <w:rPr>
      <w:rFonts w:ascii="Tahoma" w:hAnsi="Tahoma"/>
      <w:sz w:val="16"/>
      <w:szCs w:val="16"/>
      <w:lang w:eastAsia="ar-SA"/>
    </w:rPr>
  </w:style>
  <w:style w:type="character" w:customStyle="1" w:styleId="af2">
    <w:name w:val="Текст выноски Знак"/>
    <w:link w:val="af1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3">
    <w:name w:val="footer"/>
    <w:basedOn w:val="a0"/>
    <w:link w:val="af4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4">
    <w:name w:val="Нижний колонтитул Знак"/>
    <w:link w:val="af3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5">
    <w:name w:val="Subtitle"/>
    <w:basedOn w:val="12"/>
    <w:next w:val="ac"/>
    <w:link w:val="af6"/>
    <w:qFormat/>
    <w:rsid w:val="008324F0"/>
    <w:pPr>
      <w:jc w:val="center"/>
    </w:pPr>
    <w:rPr>
      <w:rFonts w:cs="Times New Roman"/>
      <w:i/>
      <w:iCs/>
    </w:rPr>
  </w:style>
  <w:style w:type="character" w:customStyle="1" w:styleId="af6">
    <w:name w:val="Подзаголовок Знак"/>
    <w:link w:val="af5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7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8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9">
    <w:name w:val="Заголовок таблицы"/>
    <w:basedOn w:val="af8"/>
    <w:rsid w:val="008324F0"/>
    <w:pPr>
      <w:jc w:val="center"/>
    </w:pPr>
    <w:rPr>
      <w:b/>
      <w:bCs/>
    </w:rPr>
  </w:style>
  <w:style w:type="paragraph" w:customStyle="1" w:styleId="afa">
    <w:name w:val="Содержимое врезки"/>
    <w:basedOn w:val="ac"/>
    <w:rsid w:val="008324F0"/>
  </w:style>
  <w:style w:type="character" w:customStyle="1" w:styleId="22">
    <w:name w:val="Основной текст с отступом 2 Знак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styleId="afb">
    <w:name w:val="No Spacing"/>
    <w:uiPriority w:val="1"/>
    <w:qFormat/>
    <w:rsid w:val="007431E9"/>
    <w:rPr>
      <w:rFonts w:ascii="Times New Roman" w:eastAsia="Times New Roman" w:hAnsi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702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24536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anos.slavneft.ru/files/pril_636355437602062681.z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2733A-3313-4193-9FF0-AA801BC23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9</Pages>
  <Words>2155</Words>
  <Characters>12288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Кириллова Надежда Владимировна</cp:lastModifiedBy>
  <cp:revision>34</cp:revision>
  <cp:lastPrinted>2017-06-14T08:45:00Z</cp:lastPrinted>
  <dcterms:created xsi:type="dcterms:W3CDTF">2017-06-08T06:21:00Z</dcterms:created>
  <dcterms:modified xsi:type="dcterms:W3CDTF">2017-07-13T09:51:00Z</dcterms:modified>
</cp:coreProperties>
</file>